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5B5" w:rsidRPr="00C20F38" w:rsidRDefault="00A725B5" w:rsidP="00A725B5">
      <w:pPr>
        <w:spacing w:line="276" w:lineRule="auto"/>
        <w:jc w:val="both"/>
        <w:rPr>
          <w:rFonts w:ascii="Cambria" w:hAnsi="Cambria" w:cs="Arial"/>
          <w:b/>
        </w:rPr>
      </w:pPr>
      <w:bookmarkStart w:id="0" w:name="_Hlk103950570"/>
      <w:r w:rsidRPr="00C20F38">
        <w:rPr>
          <w:rFonts w:ascii="Cambria" w:hAnsi="Cambria" w:cs="Arial"/>
          <w:b/>
        </w:rPr>
        <w:t>Załącznik nr 2 a do SWZ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INFORMACJA DO UZUPEŁNIANIA FORMULARZA OFERTOWEGO INTERAKTYWNEGO: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Zamawiający informuje, że: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/>
          <w:b/>
          <w:bCs/>
        </w:rPr>
      </w:pPr>
      <w:r w:rsidRPr="00C20F38">
        <w:rPr>
          <w:rFonts w:ascii="Cambria" w:hAnsi="Cambria"/>
          <w:b/>
          <w:bCs/>
        </w:rPr>
        <w:t xml:space="preserve">1) Formularz ofertowy interaktywny, który należy uzupełnić </w:t>
      </w:r>
      <w:r w:rsidRPr="00C20F38">
        <w:rPr>
          <w:rFonts w:ascii="Cambria" w:hAnsi="Cambria"/>
        </w:rPr>
        <w:t>udostępniony jest przez Zamawiającego na Platformie e-Zamówienia pod linkiem:</w:t>
      </w:r>
      <w:r w:rsidRPr="00C20F38">
        <w:rPr>
          <w:rFonts w:ascii="Cambria" w:hAnsi="Cambria"/>
          <w:b/>
          <w:bCs/>
        </w:rPr>
        <w:t xml:space="preserve">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/>
          <w:b/>
          <w:bCs/>
        </w:rPr>
      </w:pPr>
    </w:p>
    <w:p w:rsidR="00A725B5" w:rsidRPr="00504F91" w:rsidRDefault="00A725B5" w:rsidP="00A725B5">
      <w:pPr>
        <w:suppressAutoHyphens/>
        <w:spacing w:after="0" w:line="276" w:lineRule="auto"/>
        <w:jc w:val="both"/>
        <w:rPr>
          <w:rFonts w:ascii="Cambria" w:hAnsi="Cambria"/>
        </w:rPr>
      </w:pPr>
      <w:hyperlink r:id="rId5" w:history="1">
        <w:r w:rsidRPr="00504F91">
          <w:rPr>
            <w:rStyle w:val="Hipercze"/>
            <w:rFonts w:ascii="Cambria" w:hAnsi="Cambria"/>
          </w:rPr>
          <w:t>https://ezamowienia.gov.pl/mp-client/tenders/ocds-148610-07f79543-2295-4d23-a442-65300dad5c7e</w:t>
        </w:r>
      </w:hyperlink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2) W Formularzu ofertowym interaktywnym w pkt VIII Kryteria oceny ofert Wykonawca oświadczy: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pStyle w:val="Akapitzlist"/>
        <w:numPr>
          <w:ilvl w:val="3"/>
          <w:numId w:val="1"/>
        </w:numPr>
        <w:suppressAutoHyphens/>
        <w:spacing w:after="0" w:line="276" w:lineRule="auto"/>
        <w:ind w:left="567" w:hanging="425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w sekcji pod nazwą Rodzaj kryterium: Cena</w:t>
      </w:r>
    </w:p>
    <w:p w:rsidR="00A725B5" w:rsidRPr="00C20F38" w:rsidRDefault="00A725B5" w:rsidP="00A725B5">
      <w:pPr>
        <w:suppressAutoHyphens/>
        <w:spacing w:after="0" w:line="276" w:lineRule="auto"/>
        <w:ind w:left="1080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 xml:space="preserve">1) w polu pod nazwą Cena: </w:t>
      </w:r>
      <w:r w:rsidRPr="00C20F38">
        <w:rPr>
          <w:rFonts w:ascii="Cambria" w:hAnsi="Cambria" w:cs="Arial"/>
        </w:rPr>
        <w:t>łączną cenę brutto za realizację zamówienia</w:t>
      </w:r>
    </w:p>
    <w:p w:rsidR="00A725B5" w:rsidRPr="00C20F38" w:rsidRDefault="00A725B5" w:rsidP="00A725B5">
      <w:pPr>
        <w:suppressAutoHyphens/>
        <w:spacing w:after="0" w:line="276" w:lineRule="auto"/>
        <w:ind w:left="1080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2) w polu pod nazwą Deklaracja Wykonawcy:</w:t>
      </w:r>
    </w:p>
    <w:p w:rsidR="00A725B5" w:rsidRPr="00C20F38" w:rsidRDefault="00A725B5" w:rsidP="00A725B5">
      <w:pPr>
        <w:pStyle w:val="Akapitzlist"/>
        <w:spacing w:after="0" w:line="276" w:lineRule="auto"/>
        <w:ind w:left="360" w:firstLine="774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łączną cenę:</w:t>
      </w:r>
    </w:p>
    <w:p w:rsidR="00A725B5" w:rsidRPr="00C20F38" w:rsidRDefault="00A725B5" w:rsidP="00A725B5">
      <w:pPr>
        <w:pStyle w:val="Akapitzlist"/>
        <w:spacing w:line="276" w:lineRule="auto"/>
        <w:ind w:left="360" w:firstLine="774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netto ……………………………………………………………………………………………………PLN</w:t>
      </w:r>
    </w:p>
    <w:p w:rsidR="00A725B5" w:rsidRPr="00C20F38" w:rsidRDefault="00A725B5" w:rsidP="00A725B5">
      <w:pPr>
        <w:pStyle w:val="Akapitzlist"/>
        <w:spacing w:line="276" w:lineRule="auto"/>
        <w:ind w:left="360" w:firstLine="774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(słownie: …………………………………………………………………………………………………….)</w:t>
      </w:r>
    </w:p>
    <w:p w:rsidR="00A725B5" w:rsidRPr="00C20F38" w:rsidRDefault="00A725B5" w:rsidP="00A725B5">
      <w:pPr>
        <w:pStyle w:val="Akapitzlist"/>
        <w:spacing w:line="276" w:lineRule="auto"/>
        <w:ind w:left="360" w:firstLine="774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kwotę VAT……………………………………………………………………………………………PLN</w:t>
      </w:r>
    </w:p>
    <w:p w:rsidR="00A725B5" w:rsidRPr="00C20F38" w:rsidRDefault="00A725B5" w:rsidP="00A725B5">
      <w:pPr>
        <w:pStyle w:val="Akapitzlist"/>
        <w:suppressAutoHyphens/>
        <w:spacing w:after="0" w:line="276" w:lineRule="auto"/>
        <w:ind w:left="360" w:firstLine="774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(słownie: …………………………………………………………………………………………………….)</w:t>
      </w:r>
    </w:p>
    <w:p w:rsidR="00A725B5" w:rsidRPr="00C20F38" w:rsidRDefault="00A725B5" w:rsidP="00A725B5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pStyle w:val="Akapitzlist"/>
        <w:numPr>
          <w:ilvl w:val="3"/>
          <w:numId w:val="1"/>
        </w:numPr>
        <w:suppressAutoHyphens/>
        <w:spacing w:after="0" w:line="276" w:lineRule="auto"/>
        <w:ind w:left="709" w:hanging="567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w sekcji pod nazwą Rodzaj kryterium: Kryterium jakościowe – inne.</w:t>
      </w:r>
    </w:p>
    <w:p w:rsidR="00A725B5" w:rsidRPr="00C20F38" w:rsidRDefault="00A725B5" w:rsidP="00A725B5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 xml:space="preserve">w polu pod nazwą Czas naprawy lub wymiany urządzeń: </w:t>
      </w:r>
      <w:r w:rsidRPr="00C20F38">
        <w:rPr>
          <w:rFonts w:ascii="Cambria" w:hAnsi="Cambria" w:cs="Arial"/>
        </w:rPr>
        <w:t>należy podać godzin proponuje Wykonawca</w:t>
      </w:r>
    </w:p>
    <w:p w:rsidR="00A725B5" w:rsidRPr="00C20F38" w:rsidRDefault="00A725B5" w:rsidP="00A725B5">
      <w:pPr>
        <w:pStyle w:val="Akapitzlist"/>
        <w:suppressAutoHyphens/>
        <w:spacing w:after="0" w:line="276" w:lineRule="auto"/>
        <w:ind w:left="1353"/>
        <w:jc w:val="both"/>
        <w:rPr>
          <w:rFonts w:ascii="Cambria" w:hAnsi="Cambria" w:cs="Arial"/>
          <w:b/>
        </w:rPr>
      </w:pPr>
    </w:p>
    <w:bookmarkEnd w:id="0"/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UWAGA!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 xml:space="preserve">Pola 1. (Cena) oraz 2 i 3 (Kryterium jakościowe -inne) wskazane powyżej Wykonawca uzupełnia </w:t>
      </w:r>
      <w:r w:rsidRPr="00C20F38">
        <w:rPr>
          <w:rFonts w:ascii="Cambria" w:hAnsi="Cambria" w:cs="Arial"/>
          <w:b/>
          <w:u w:val="single"/>
        </w:rPr>
        <w:t>jedynie</w:t>
      </w:r>
      <w:r w:rsidRPr="00C20F38">
        <w:rPr>
          <w:rFonts w:ascii="Cambria" w:hAnsi="Cambria" w:cs="Arial"/>
          <w:b/>
        </w:rPr>
        <w:t xml:space="preserve"> w Formularzu Interaktywnym. </w:t>
      </w:r>
    </w:p>
    <w:p w:rsidR="00A725B5" w:rsidRPr="00C20F38" w:rsidRDefault="00A725B5" w:rsidP="00A725B5">
      <w:pPr>
        <w:spacing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br w:type="page"/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  <w:sectPr w:rsidR="00A725B5" w:rsidRPr="00C20F38" w:rsidSect="00A725B5">
          <w:headerReference w:type="default" r:id="rId6"/>
          <w:footerReference w:type="default" r:id="rId7"/>
          <w:footerReference w:type="first" r:id="rId8"/>
          <w:pgSz w:w="11906" w:h="16838"/>
          <w:pgMar w:top="1418" w:right="851" w:bottom="1418" w:left="1418" w:header="709" w:footer="709" w:gutter="0"/>
          <w:pgNumType w:start="43"/>
          <w:cols w:space="708"/>
          <w:titlePg/>
          <w:docGrid w:linePitch="360"/>
        </w:sect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  <w:b/>
        </w:rPr>
        <w:lastRenderedPageBreak/>
        <w:t>Załącznik nr 3 do SWZ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WYKONAWCA:………………..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 xml:space="preserve">FORMULARZ CENOWY 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</w:p>
    <w:p w:rsidR="00A725B5" w:rsidRDefault="00A725B5" w:rsidP="00A725B5">
      <w:pPr>
        <w:pStyle w:val="p1"/>
        <w:spacing w:before="0" w:beforeAutospacing="0" w:after="0" w:afterAutospacing="0" w:line="276" w:lineRule="auto"/>
        <w:jc w:val="both"/>
        <w:rPr>
          <w:rFonts w:ascii="Cambria" w:hAnsi="Cambria"/>
          <w:b/>
          <w:sz w:val="22"/>
          <w:szCs w:val="22"/>
        </w:rPr>
      </w:pPr>
      <w:r w:rsidRPr="00C20F38">
        <w:rPr>
          <w:rFonts w:ascii="Cambria" w:hAnsi="Cambria" w:cs="Arial"/>
          <w:sz w:val="22"/>
          <w:szCs w:val="22"/>
        </w:rPr>
        <w:t xml:space="preserve">Nawiązując do postępowania prowadzonego w trybie podstawowym na podstawie art. 275 pkt 1 ustawy zgodnie z przepisami ustawy z dnia 11 września 2019 r. – Prawo zamówień publicznych (Dz. U. z 2024 r. poz. 1320) pod nazwą: </w:t>
      </w:r>
      <w:r w:rsidRPr="00C20F38">
        <w:rPr>
          <w:rFonts w:ascii="Cambria" w:hAnsi="Cambria"/>
          <w:b/>
          <w:sz w:val="22"/>
          <w:szCs w:val="22"/>
        </w:rPr>
        <w:t>„</w:t>
      </w:r>
      <w:bookmarkStart w:id="1" w:name="_Hlk216095419"/>
      <w:r w:rsidRPr="00C20F38">
        <w:rPr>
          <w:rFonts w:ascii="Cambria" w:hAnsi="Cambria"/>
          <w:b/>
          <w:sz w:val="22"/>
          <w:szCs w:val="22"/>
        </w:rPr>
        <w:t>Usługa wsparcia technicznego producenta dla przełączników Cisco C9200, C9300 oraz C9500” ZP.261.19.202</w:t>
      </w:r>
      <w:bookmarkStart w:id="2" w:name="_Hlk103842004"/>
      <w:r w:rsidRPr="00C20F38">
        <w:rPr>
          <w:rFonts w:ascii="Cambria" w:hAnsi="Cambria"/>
          <w:b/>
          <w:sz w:val="22"/>
          <w:szCs w:val="22"/>
        </w:rPr>
        <w:t>5</w:t>
      </w:r>
      <w:bookmarkEnd w:id="1"/>
    </w:p>
    <w:p w:rsidR="00A725B5" w:rsidRPr="00C20F38" w:rsidRDefault="00A725B5" w:rsidP="00A725B5">
      <w:pPr>
        <w:pStyle w:val="p1"/>
        <w:spacing w:before="0" w:beforeAutospacing="0" w:after="0" w:afterAutospacing="0"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eastAsia="Calibri" w:hAnsi="Cambria" w:cs="Arial"/>
          <w:b/>
          <w:bCs/>
        </w:rPr>
      </w:pPr>
      <w:r w:rsidRPr="00C20F38">
        <w:rPr>
          <w:rFonts w:ascii="Cambria" w:eastAsia="Calibri" w:hAnsi="Cambria" w:cs="Arial"/>
          <w:b/>
          <w:bCs/>
        </w:rPr>
        <w:t>FORMULARZ CENOWY</w:t>
      </w:r>
    </w:p>
    <w:tbl>
      <w:tblPr>
        <w:tblW w:w="137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570"/>
        <w:gridCol w:w="1265"/>
        <w:gridCol w:w="1555"/>
        <w:gridCol w:w="1694"/>
        <w:gridCol w:w="2515"/>
        <w:gridCol w:w="2654"/>
      </w:tblGrid>
      <w:tr w:rsidR="00A725B5" w:rsidRPr="00C20F38" w:rsidTr="00555A4C">
        <w:trPr>
          <w:trHeight w:val="855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lp.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Czas trwania usługi w miesiącach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cena netto za 1 miesiąc świadczenia usługi **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cena brutto za 1 miesiąc świadczenia usługi **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wartość netto**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wartość brutto**</w:t>
            </w:r>
          </w:p>
        </w:tc>
      </w:tr>
      <w:tr w:rsidR="00A725B5" w:rsidRPr="00C20F38" w:rsidTr="00555A4C">
        <w:trPr>
          <w:trHeight w:val="1467"/>
          <w:jc w:val="center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a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f=c x 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b/>
                <w:bCs/>
                <w:lang w:eastAsia="pl-PL"/>
              </w:rPr>
              <w:t>g=c x e</w:t>
            </w:r>
          </w:p>
        </w:tc>
      </w:tr>
      <w:tr w:rsidR="00A725B5" w:rsidRPr="00C20F38" w:rsidTr="00555A4C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lang w:eastAsia="pl-PL"/>
              </w:rPr>
              <w:t>1.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25B5" w:rsidRPr="00C20F38" w:rsidRDefault="00A725B5" w:rsidP="00555A4C">
            <w:pPr>
              <w:spacing w:after="0" w:line="276" w:lineRule="auto"/>
              <w:rPr>
                <w:rFonts w:ascii="Cambria" w:eastAsia="Times New Roman" w:hAnsi="Cambria" w:cs="Calibri"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lang w:eastAsia="pl-PL"/>
              </w:rPr>
              <w:t>Usługa wsparcia i serwisu producenta wraz ze wsparciem i serwisem oprogramowania systemowego dla posiadanych przez Zamawiającego przełączników CISCO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5B5" w:rsidRPr="00C20F38" w:rsidRDefault="00A725B5" w:rsidP="00555A4C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  <w:p w:rsidR="00A725B5" w:rsidRPr="00C20F38" w:rsidRDefault="00A725B5" w:rsidP="00555A4C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  <w:p w:rsidR="00A725B5" w:rsidRPr="00C20F38" w:rsidRDefault="00A725B5" w:rsidP="00555A4C">
            <w:pPr>
              <w:spacing w:after="0" w:line="276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  <w:r w:rsidRPr="00C20F38">
              <w:rPr>
                <w:rFonts w:ascii="Cambria" w:eastAsia="Times New Roman" w:hAnsi="Cambria" w:cs="Calibri"/>
                <w:lang w:eastAsia="pl-PL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5B5" w:rsidRPr="00C20F38" w:rsidRDefault="00A725B5" w:rsidP="00555A4C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</w:tr>
    </w:tbl>
    <w:p w:rsidR="00A725B5" w:rsidRDefault="00A725B5" w:rsidP="00A725B5">
      <w:pPr>
        <w:suppressAutoHyphens/>
        <w:spacing w:after="0" w:line="276" w:lineRule="auto"/>
        <w:jc w:val="both"/>
        <w:rPr>
          <w:rFonts w:ascii="Cambria" w:eastAsia="Calibri" w:hAnsi="Cambria" w:cs="Arial"/>
          <w:b/>
        </w:rPr>
      </w:pPr>
    </w:p>
    <w:p w:rsidR="00A725B5" w:rsidRDefault="00A725B5" w:rsidP="00A725B5">
      <w:pPr>
        <w:suppressAutoHyphens/>
        <w:spacing w:after="0" w:line="276" w:lineRule="auto"/>
        <w:jc w:val="both"/>
        <w:rPr>
          <w:rFonts w:ascii="Cambria" w:eastAsia="Calibri" w:hAnsi="Cambria" w:cs="Arial"/>
          <w:b/>
        </w:rPr>
      </w:pPr>
    </w:p>
    <w:p w:rsidR="00A725B5" w:rsidRPr="002840E2" w:rsidRDefault="00A725B5" w:rsidP="00A725B5">
      <w:pPr>
        <w:autoSpaceDE w:val="0"/>
        <w:autoSpaceDN w:val="0"/>
        <w:adjustRightInd w:val="0"/>
        <w:spacing w:after="0" w:line="276" w:lineRule="auto"/>
        <w:rPr>
          <w:rFonts w:ascii="Cambria" w:hAnsi="Cambria" w:cs="Arial"/>
        </w:rPr>
      </w:pPr>
      <w:bookmarkStart w:id="3" w:name="_Hlk216174710"/>
      <w:r w:rsidRPr="00E40A89">
        <w:rPr>
          <w:rFonts w:ascii="Cambria" w:hAnsi="Cambria" w:cs="Arial"/>
          <w:b/>
          <w:bCs/>
        </w:rPr>
        <w:lastRenderedPageBreak/>
        <w:t>Uwaga:</w:t>
      </w:r>
      <w:r>
        <w:rPr>
          <w:rFonts w:ascii="Cambria" w:hAnsi="Cambria" w:cs="Arial"/>
        </w:rPr>
        <w:t xml:space="preserve"> w przypadku obliczania ceny miesięcznej brutto oraz wartości netto i wartości brutto przy wykorzystaniu programu (np. MS Excel) należy zastosować formułę zaokrągleń do 2 miejsc po przecinku.</w:t>
      </w:r>
    </w:p>
    <w:bookmarkEnd w:id="3"/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Calibri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Calibri" w:hAnsi="Cambria" w:cs="Arial"/>
          <w:b/>
        </w:rPr>
      </w:pPr>
      <w:r w:rsidRPr="00C20F38">
        <w:rPr>
          <w:rFonts w:ascii="Cambria" w:eastAsia="Calibri" w:hAnsi="Cambria" w:cs="Arial"/>
          <w:b/>
        </w:rPr>
        <w:t>Stawka VAT……………………….*(należy podać)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Calibri" w:hAnsi="Cambria" w:cs="Arial"/>
          <w:b/>
        </w:rPr>
      </w:pPr>
      <w:r w:rsidRPr="00C20F38">
        <w:rPr>
          <w:rFonts w:ascii="Cambria" w:eastAsia="Calibri" w:hAnsi="Cambria" w:cs="Arial"/>
          <w:b/>
        </w:rPr>
        <w:t>** Wypełnia Wykonawca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Calibri" w:hAnsi="Cambria" w:cs="Arial"/>
          <w:b/>
        </w:rPr>
      </w:pPr>
    </w:p>
    <w:p w:rsidR="00A725B5" w:rsidRDefault="00A725B5" w:rsidP="00A725B5">
      <w:pPr>
        <w:spacing w:after="0" w:line="276" w:lineRule="auto"/>
        <w:jc w:val="both"/>
        <w:rPr>
          <w:rFonts w:ascii="Cambria" w:eastAsia="Calibri" w:hAnsi="Cambria" w:cs="Arial"/>
          <w:bCs/>
        </w:rPr>
      </w:pPr>
      <w:r w:rsidRPr="00C20F38">
        <w:rPr>
          <w:rFonts w:ascii="Cambria" w:eastAsia="Calibri" w:hAnsi="Cambria" w:cs="Arial"/>
          <w:bCs/>
        </w:rPr>
        <w:t>…………..…….……. (miejscowość), dnia ………….……. r.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eastAsia="Calibri" w:hAnsi="Cambria" w:cs="Arial"/>
          <w:bCs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eastAsia="Calibri" w:hAnsi="Cambria" w:cs="Arial"/>
          <w:bCs/>
        </w:rPr>
      </w:pPr>
      <w:r w:rsidRPr="00C20F38">
        <w:rPr>
          <w:rFonts w:ascii="Cambria" w:eastAsia="Calibri" w:hAnsi="Cambria" w:cs="Arial"/>
          <w:bCs/>
        </w:rPr>
        <w:t>..………….…………………..………………………………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eastAsia="Calibri" w:hAnsi="Cambria" w:cs="Arial"/>
          <w:bCs/>
        </w:rPr>
      </w:pPr>
      <w:r w:rsidRPr="00C20F38">
        <w:rPr>
          <w:rFonts w:ascii="Cambria" w:eastAsia="Calibri" w:hAnsi="Cambria" w:cs="Arial"/>
          <w:bCs/>
        </w:rPr>
        <w:t>(Podpis osoby uprawnionej lub osób uprawnionych do reprezentowania</w:t>
      </w:r>
    </w:p>
    <w:p w:rsidR="00A725B5" w:rsidRPr="00C74ED3" w:rsidRDefault="00A725B5" w:rsidP="00A725B5">
      <w:pPr>
        <w:spacing w:after="0" w:line="276" w:lineRule="auto"/>
        <w:jc w:val="both"/>
        <w:rPr>
          <w:rFonts w:ascii="Cambria" w:eastAsia="Calibri" w:hAnsi="Cambria" w:cs="Arial"/>
          <w:bCs/>
        </w:rPr>
        <w:sectPr w:rsidR="00A725B5" w:rsidRPr="00C74ED3" w:rsidSect="00F06526">
          <w:pgSz w:w="16838" w:h="11906" w:orient="landscape"/>
          <w:pgMar w:top="1418" w:right="1418" w:bottom="851" w:left="1418" w:header="709" w:footer="709" w:gutter="0"/>
          <w:cols w:space="708"/>
          <w:docGrid w:linePitch="360"/>
        </w:sectPr>
      </w:pPr>
      <w:r w:rsidRPr="00C20F38">
        <w:rPr>
          <w:rFonts w:ascii="Cambria" w:eastAsia="Calibri" w:hAnsi="Cambria" w:cs="Arial"/>
          <w:bCs/>
        </w:rPr>
        <w:t>Wykonawcy w dokumentach rejestrowych lub we właściwym upoważnieniu)</w:t>
      </w:r>
      <w:bookmarkEnd w:id="2"/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Załącznik nr 4 SWZ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C20F38">
        <w:rPr>
          <w:rFonts w:ascii="Cambria" w:hAnsi="Cambria" w:cs="Arial"/>
          <w:b/>
          <w:u w:val="single"/>
        </w:rPr>
        <w:t>Wykonawca: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………………………………………………………………………………………..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………………………………………………………………………………………..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 xml:space="preserve">(pełna nazwa/firma, adres,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w zależności od podmiotu: NIP/PESEL, KRS/</w:t>
      </w:r>
      <w:proofErr w:type="spellStart"/>
      <w:r w:rsidRPr="00C20F38">
        <w:rPr>
          <w:rFonts w:ascii="Cambria" w:hAnsi="Cambria" w:cs="Arial"/>
          <w:i/>
        </w:rPr>
        <w:t>CEiDG</w:t>
      </w:r>
      <w:proofErr w:type="spellEnd"/>
      <w:r w:rsidRPr="00C20F38">
        <w:rPr>
          <w:rFonts w:ascii="Cambria" w:hAnsi="Cambria" w:cs="Arial"/>
          <w:i/>
        </w:rPr>
        <w:t>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reprezentowany przez: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(imię, nazwisko, stanowisko/podstawa do reprezentacji)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Cs/>
          <w:color w:val="000000"/>
        </w:rPr>
      </w:pPr>
      <w:r w:rsidRPr="00C20F38">
        <w:rPr>
          <w:rFonts w:ascii="Cambria" w:hAnsi="Cambria" w:cs="Arial"/>
          <w:bCs/>
          <w:color w:val="000000"/>
        </w:rPr>
        <w:t>ubiegając się o udzielenie zamówienia publicznego: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bCs/>
          <w:color w:val="000000"/>
          <w:u w:val="single"/>
        </w:rPr>
      </w:pPr>
      <w:r w:rsidRPr="00C20F38">
        <w:rPr>
          <w:rFonts w:ascii="Cambria" w:hAnsi="Cambria" w:cs="Arial"/>
          <w:b/>
          <w:bCs/>
          <w:color w:val="000000"/>
          <w:u w:val="single"/>
        </w:rPr>
        <w:t xml:space="preserve">OŚWIADCZENIE WSTĘPNE WYKONAWCY/PODMIOTU WSPÓLNIE UBIEGAJĄCEGO SIĘ </w:t>
      </w:r>
      <w:r w:rsidRPr="00C20F38">
        <w:rPr>
          <w:rFonts w:ascii="Cambria" w:hAnsi="Cambria" w:cs="Arial"/>
          <w:b/>
          <w:bCs/>
          <w:color w:val="000000"/>
          <w:u w:val="single"/>
        </w:rPr>
        <w:br/>
        <w:t>O ZAMÓWIENIE/PODMIOTU, NA KTÓREGO ZASOBACH POLEGA WYKONAWCA*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składane na podstawie art. 125 ust. 1 ustawy z dnia 11 września 2019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C20F38">
        <w:rPr>
          <w:rFonts w:ascii="Cambria" w:hAnsi="Cambria" w:cs="Arial"/>
          <w:b/>
        </w:rPr>
        <w:t>Pzp</w:t>
      </w:r>
      <w:proofErr w:type="spellEnd"/>
      <w:r w:rsidRPr="00C20F38">
        <w:rPr>
          <w:rFonts w:ascii="Cambria" w:hAnsi="Cambria" w:cs="Arial"/>
          <w:b/>
        </w:rPr>
        <w:t xml:space="preserve">),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C20F38">
        <w:rPr>
          <w:rFonts w:ascii="Cambria" w:hAnsi="Cambria" w:cs="Arial"/>
          <w:b/>
          <w:u w:val="single"/>
        </w:rPr>
        <w:t>DOTYCZĄCE PRZESŁANEK WYKLUCZENIA Z POSTĘPOWANIA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Na potrzeby postępowania o udzielenie zamówienia publicznego </w:t>
      </w:r>
      <w:proofErr w:type="spellStart"/>
      <w:r w:rsidRPr="00C20F38">
        <w:rPr>
          <w:rFonts w:ascii="Cambria" w:hAnsi="Cambria" w:cs="Arial"/>
        </w:rPr>
        <w:t>pn</w:t>
      </w:r>
      <w:proofErr w:type="spellEnd"/>
      <w:r w:rsidRPr="00C20F38">
        <w:rPr>
          <w:rFonts w:ascii="Cambria" w:hAnsi="Cambria" w:cs="Arial"/>
        </w:rPr>
        <w:t>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Times New Roman"/>
          <w:b/>
        </w:rPr>
      </w:pPr>
      <w:bookmarkStart w:id="4" w:name="_Hlk71207640"/>
      <w:r w:rsidRPr="00C20F38">
        <w:rPr>
          <w:rFonts w:ascii="Cambria" w:hAnsi="Cambria" w:cs="Times New Roman"/>
          <w:b/>
        </w:rPr>
        <w:t xml:space="preserve">Usługa wsparcia technicznego producenta dla przełączników Cisco C9200, C9300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i/>
          <w:caps/>
        </w:rPr>
      </w:pPr>
      <w:r w:rsidRPr="00C20F38">
        <w:rPr>
          <w:rFonts w:ascii="Cambria" w:hAnsi="Cambria" w:cs="Times New Roman"/>
          <w:b/>
        </w:rPr>
        <w:t>oraz C9500</w:t>
      </w:r>
      <w:r>
        <w:rPr>
          <w:rFonts w:ascii="Cambria" w:hAnsi="Cambria" w:cs="Times New Roman"/>
          <w:b/>
        </w:rPr>
        <w:t xml:space="preserve"> </w:t>
      </w:r>
      <w:r w:rsidRPr="00C20F38">
        <w:rPr>
          <w:rFonts w:ascii="Cambria" w:hAnsi="Cambria" w:cs="Times New Roman"/>
          <w:b/>
        </w:rPr>
        <w:t>ZP.261.19.2025</w:t>
      </w:r>
    </w:p>
    <w:bookmarkEnd w:id="4"/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  <w:i/>
        </w:rPr>
        <w:t xml:space="preserve"> </w:t>
      </w:r>
      <w:r w:rsidRPr="00C20F38">
        <w:rPr>
          <w:rFonts w:ascii="Cambria" w:hAnsi="Cambria" w:cs="Arial"/>
        </w:rPr>
        <w:t>oświadczam, co następuje: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OŚWIADCZENIA DOTYCZĄCE WYKONAWCY:</w:t>
      </w:r>
    </w:p>
    <w:p w:rsidR="00A725B5" w:rsidRPr="00C20F38" w:rsidRDefault="00A725B5" w:rsidP="00A725B5">
      <w:pPr>
        <w:suppressAutoHyphens/>
        <w:spacing w:after="0" w:line="276" w:lineRule="auto"/>
        <w:ind w:left="720"/>
        <w:contextualSpacing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numPr>
          <w:ilvl w:val="0"/>
          <w:numId w:val="2"/>
        </w:numPr>
        <w:suppressAutoHyphens/>
        <w:spacing w:after="0" w:line="276" w:lineRule="auto"/>
        <w:contextualSpacing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Oświadczam, że nie podlegam wykluczeniu z postępowania na podstawie art. 108 ust. 1 </w:t>
      </w:r>
      <w:proofErr w:type="spellStart"/>
      <w:r w:rsidRPr="00C20F38">
        <w:rPr>
          <w:rFonts w:ascii="Cambria" w:hAnsi="Cambria" w:cs="Arial"/>
        </w:rPr>
        <w:t>Pzp</w:t>
      </w:r>
      <w:proofErr w:type="spellEnd"/>
      <w:r w:rsidRPr="00C20F38">
        <w:rPr>
          <w:rFonts w:ascii="Cambria" w:hAnsi="Cambria" w:cs="Arial"/>
        </w:rPr>
        <w:t>.</w:t>
      </w:r>
    </w:p>
    <w:p w:rsidR="00A725B5" w:rsidRPr="00C20F38" w:rsidRDefault="00A725B5" w:rsidP="00A725B5">
      <w:pPr>
        <w:numPr>
          <w:ilvl w:val="0"/>
          <w:numId w:val="2"/>
        </w:numPr>
        <w:suppressAutoHyphens/>
        <w:spacing w:after="0" w:line="276" w:lineRule="auto"/>
        <w:contextualSpacing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</w:rPr>
        <w:t xml:space="preserve">Oświadczam, że nie podlegam wykluczeniu z postępowania na podstawie art. 109 ust 1pkt 1,4,7,8,10 </w:t>
      </w:r>
      <w:proofErr w:type="spellStart"/>
      <w:r w:rsidRPr="00C20F38">
        <w:rPr>
          <w:rFonts w:ascii="Cambria" w:hAnsi="Cambria" w:cs="Arial"/>
        </w:rPr>
        <w:t>Pzp</w:t>
      </w:r>
      <w:proofErr w:type="spellEnd"/>
      <w:r w:rsidRPr="00C20F38">
        <w:rPr>
          <w:rFonts w:ascii="Cambria" w:hAnsi="Cambria" w:cs="Arial"/>
        </w:rPr>
        <w:t>.</w:t>
      </w:r>
    </w:p>
    <w:p w:rsidR="00A725B5" w:rsidRPr="00C20F38" w:rsidRDefault="00A725B5" w:rsidP="00A725B5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narodowego,</w:t>
      </w:r>
    </w:p>
    <w:p w:rsidR="00A725B5" w:rsidRPr="00C20F38" w:rsidRDefault="00A725B5" w:rsidP="00A725B5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</w:t>
      </w:r>
      <w:r w:rsidRPr="00C20F38">
        <w:rPr>
          <w:rFonts w:ascii="Cambria" w:hAnsi="Cambria" w:cs="Arial"/>
        </w:rPr>
        <w:lastRenderedPageBreak/>
        <w:t>związku z działaniami Rosji destabilizującymi sytuację na Ukrainie (Dz. Urz. UE nr L 111 z 8.4.2022, str. 1), dalej: rozporządzenie 2022/576.</w:t>
      </w:r>
    </w:p>
    <w:p w:rsidR="00A725B5" w:rsidRPr="00C20F38" w:rsidRDefault="00A725B5" w:rsidP="00A725B5">
      <w:pPr>
        <w:suppressAutoHyphens/>
        <w:spacing w:after="0" w:line="276" w:lineRule="auto"/>
        <w:ind w:left="720"/>
        <w:contextualSpacing/>
        <w:jc w:val="both"/>
        <w:rPr>
          <w:rFonts w:ascii="Cambria" w:hAnsi="Cambria" w:cs="Arial"/>
          <w:i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…………….……. </w:t>
      </w:r>
      <w:r w:rsidRPr="00C20F38">
        <w:rPr>
          <w:rFonts w:ascii="Cambria" w:hAnsi="Cambria" w:cs="Arial"/>
          <w:i/>
        </w:rPr>
        <w:t xml:space="preserve">(miejscowość), </w:t>
      </w:r>
      <w:r w:rsidRPr="00C20F38">
        <w:rPr>
          <w:rFonts w:ascii="Cambria" w:hAnsi="Cambria" w:cs="Arial"/>
        </w:rPr>
        <w:t xml:space="preserve">dnia ………….……. r.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  <w:t>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(podpis)</w:t>
      </w:r>
    </w:p>
    <w:p w:rsidR="00A725B5" w:rsidRPr="00C20F38" w:rsidRDefault="00A725B5" w:rsidP="00A725B5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Oświadczam, że zachodzą w stosunku do mnie podstawy wykluczenia z postępowania na podstawie art. ………………………………………………………………. ustawy </w:t>
      </w:r>
      <w:proofErr w:type="spellStart"/>
      <w:r w:rsidRPr="00C20F38">
        <w:rPr>
          <w:rFonts w:ascii="Cambria" w:hAnsi="Cambria" w:cs="Arial"/>
        </w:rPr>
        <w:t>Pzp</w:t>
      </w:r>
      <w:proofErr w:type="spellEnd"/>
      <w:r w:rsidRPr="00C20F38">
        <w:rPr>
          <w:rFonts w:ascii="Cambria" w:hAnsi="Cambria" w:cs="Arial"/>
        </w:rPr>
        <w:t xml:space="preserve"> </w:t>
      </w:r>
      <w:r w:rsidRPr="00C20F38">
        <w:rPr>
          <w:rFonts w:ascii="Cambria" w:hAnsi="Cambria" w:cs="Arial"/>
          <w:i/>
          <w:iCs/>
        </w:rPr>
        <w:t xml:space="preserve">(podać mającą zastosowanie podstawę wykluczenia spośród wymienionych w art. 108 ust. 1 pkt. 1,2,5  lub 109 ust. 4,7,8,10 </w:t>
      </w:r>
      <w:proofErr w:type="spellStart"/>
      <w:r w:rsidRPr="00C20F38">
        <w:rPr>
          <w:rFonts w:ascii="Cambria" w:hAnsi="Cambria" w:cs="Arial"/>
          <w:i/>
          <w:iCs/>
        </w:rPr>
        <w:t>Pzp</w:t>
      </w:r>
      <w:proofErr w:type="spellEnd"/>
      <w:r w:rsidRPr="00C20F38">
        <w:rPr>
          <w:rFonts w:ascii="Cambria" w:hAnsi="Cambria" w:cs="Arial"/>
          <w:i/>
          <w:iCs/>
        </w:rPr>
        <w:t xml:space="preserve">). </w:t>
      </w:r>
      <w:r w:rsidRPr="00C20F38">
        <w:rPr>
          <w:rFonts w:ascii="Cambria" w:hAnsi="Cambria" w:cs="Arial"/>
        </w:rPr>
        <w:t xml:space="preserve">Jednocześnie oświadczam, że w związku z wyżej wymienioną okolicznością, na podstawie art. 110 ust. 2 ustawy </w:t>
      </w:r>
      <w:proofErr w:type="spellStart"/>
      <w:r w:rsidRPr="00C20F38">
        <w:rPr>
          <w:rFonts w:ascii="Cambria" w:hAnsi="Cambria" w:cs="Arial"/>
        </w:rPr>
        <w:t>Pzp</w:t>
      </w:r>
      <w:proofErr w:type="spellEnd"/>
      <w:r w:rsidRPr="00C20F38">
        <w:rPr>
          <w:rFonts w:ascii="Cambria" w:hAnsi="Cambria" w:cs="Arial"/>
        </w:rPr>
        <w:t xml:space="preserve"> podjąłem łącznie następujące środki naprawcze: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…………….……. </w:t>
      </w:r>
      <w:r w:rsidRPr="00C20F38">
        <w:rPr>
          <w:rFonts w:ascii="Cambria" w:hAnsi="Cambria" w:cs="Arial"/>
          <w:i/>
        </w:rPr>
        <w:t xml:space="preserve">(miejscowość), </w:t>
      </w:r>
      <w:r w:rsidRPr="00C20F38">
        <w:rPr>
          <w:rFonts w:ascii="Cambria" w:hAnsi="Cambria" w:cs="Arial"/>
        </w:rPr>
        <w:t xml:space="preserve">dnia …………………. r.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  <w:t>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(podpis)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:rsidR="00A725B5" w:rsidRPr="00C20F38" w:rsidRDefault="00A725B5" w:rsidP="00A725B5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OŚWIADCZENIE DOTYCZĄCE PODANYCH INFORMACJI: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Oświadczam, że wszystkie informacje podane w powyższych oświadczeniach są aktualne i zgodne </w:t>
      </w:r>
      <w:r w:rsidRPr="00C20F38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…………….……. </w:t>
      </w:r>
      <w:r w:rsidRPr="00C20F38">
        <w:rPr>
          <w:rFonts w:ascii="Cambria" w:hAnsi="Cambria" w:cs="Arial"/>
          <w:i/>
        </w:rPr>
        <w:t xml:space="preserve">(miejscowość), </w:t>
      </w:r>
      <w:r w:rsidRPr="00C20F38">
        <w:rPr>
          <w:rFonts w:ascii="Cambria" w:hAnsi="Cambria" w:cs="Arial"/>
        </w:rPr>
        <w:t xml:space="preserve">dnia …………………. r.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  <w:t>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(podpis)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  <w:vertAlign w:val="superscript"/>
        </w:rPr>
        <w:t>*</w:t>
      </w:r>
      <w:r w:rsidRPr="00C20F38">
        <w:rPr>
          <w:rFonts w:ascii="Cambria" w:hAnsi="Cambria" w:cs="Arial"/>
          <w:i/>
        </w:rPr>
        <w:t xml:space="preserve"> skreślić, jeśli nie dotyczy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bookmarkStart w:id="5" w:name="_Hlk71287864"/>
      <w:r w:rsidRPr="00C20F38">
        <w:rPr>
          <w:rFonts w:ascii="Cambria" w:hAnsi="Cambria" w:cs="Arial"/>
          <w:b/>
          <w:u w:val="single"/>
        </w:rPr>
        <w:t xml:space="preserve">OŚWIADCZENIE WSTĘPNE WYKONAWCY/PODMIOTU WSPÓLNIE UBIEGAJĄCEGO SIĘ </w:t>
      </w:r>
      <w:r w:rsidRPr="00C20F38">
        <w:rPr>
          <w:rFonts w:ascii="Cambria" w:hAnsi="Cambria" w:cs="Arial"/>
          <w:b/>
          <w:u w:val="single"/>
        </w:rPr>
        <w:br/>
        <w:t>O ZAMÓWIENIA/PODMIOTU, NA KTÓREGO ZASOBACH POLEGA WYKONAWCA*</w:t>
      </w:r>
    </w:p>
    <w:bookmarkEnd w:id="5"/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składane na podstawie art. 125 ust. 1 ustawy z dnia 11 września 2019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C20F38">
        <w:rPr>
          <w:rFonts w:ascii="Cambria" w:hAnsi="Cambria" w:cs="Arial"/>
          <w:b/>
        </w:rPr>
        <w:t>Pzp</w:t>
      </w:r>
      <w:proofErr w:type="spellEnd"/>
      <w:r w:rsidRPr="00C20F38">
        <w:rPr>
          <w:rFonts w:ascii="Cambria" w:hAnsi="Cambria" w:cs="Arial"/>
          <w:b/>
        </w:rPr>
        <w:t>),</w:t>
      </w:r>
    </w:p>
    <w:p w:rsidR="00A725B5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C20F38">
        <w:rPr>
          <w:rFonts w:ascii="Cambria" w:hAnsi="Cambria" w:cs="Arial"/>
          <w:b/>
          <w:u w:val="single"/>
        </w:rPr>
        <w:t>DOTYCZĄCE SPEŁNIANIA WARUNKÓW UDZIAŁU W POSTĘPOWANIU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C20F38">
        <w:rPr>
          <w:rFonts w:ascii="Cambria" w:hAnsi="Cambria" w:cs="Arial"/>
          <w:b/>
          <w:u w:val="single"/>
        </w:rPr>
        <w:t xml:space="preserve">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Na potrzeby postępowania o udzielenie zamówienia publicznego</w:t>
      </w:r>
    </w:p>
    <w:p w:rsidR="00A725B5" w:rsidRPr="00C20F38" w:rsidRDefault="00A725B5" w:rsidP="00A725B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i/>
          <w:caps/>
        </w:rPr>
      </w:pPr>
      <w:r w:rsidRPr="00C20F38">
        <w:rPr>
          <w:rFonts w:ascii="Cambria" w:hAnsi="Cambria" w:cs="Arial"/>
          <w:b/>
          <w:i/>
          <w:caps/>
        </w:rPr>
        <w:t>Usługa wsparcia technicznego producenta dla przełączników Cisco C9200, C9300 oraz C9500ZP.261.19.2025</w:t>
      </w:r>
    </w:p>
    <w:p w:rsidR="00A725B5" w:rsidRPr="00C20F38" w:rsidRDefault="00A725B5" w:rsidP="00A725B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oświadczam, co następuje:</w:t>
      </w:r>
    </w:p>
    <w:p w:rsidR="00A725B5" w:rsidRPr="00C20F38" w:rsidRDefault="00A725B5" w:rsidP="00A725B5">
      <w:pPr>
        <w:suppressAutoHyphens/>
        <w:spacing w:after="0" w:line="276" w:lineRule="auto"/>
        <w:ind w:firstLine="709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lastRenderedPageBreak/>
        <w:t>INFORMACJA DOTYCZĄCA WYKONAWCY: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</w:rPr>
        <w:t xml:space="preserve">Oświadczam, że spełniam warunki udziału w postępowaniu określone przez zamawiającego.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…………….……. </w:t>
      </w:r>
      <w:r w:rsidRPr="00C20F38">
        <w:rPr>
          <w:rFonts w:ascii="Cambria" w:hAnsi="Cambria" w:cs="Arial"/>
          <w:i/>
        </w:rPr>
        <w:t xml:space="preserve">(miejscowość), </w:t>
      </w:r>
      <w:r w:rsidRPr="00C20F38">
        <w:rPr>
          <w:rFonts w:ascii="Cambria" w:hAnsi="Cambria" w:cs="Arial"/>
        </w:rPr>
        <w:t xml:space="preserve">dnia ………….……. r.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  <w:t>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(podpis)</w:t>
      </w:r>
    </w:p>
    <w:p w:rsidR="00A725B5" w:rsidRPr="00C20F38" w:rsidRDefault="00A725B5" w:rsidP="00A725B5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</w:p>
    <w:p w:rsidR="00A725B5" w:rsidRPr="00C20F38" w:rsidRDefault="00A725B5" w:rsidP="00A725B5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</w:rPr>
      </w:pPr>
      <w:bookmarkStart w:id="6" w:name="_Hlk71208519"/>
      <w:r w:rsidRPr="00C20F38">
        <w:rPr>
          <w:rFonts w:ascii="Cambria" w:hAnsi="Cambria" w:cs="Arial"/>
          <w:b/>
        </w:rPr>
        <w:t>INFORMACJA W ZWIĄZKU Z POLEGANIEM NA ZASOBACH INNYCH PODMIOTÓW</w:t>
      </w:r>
      <w:r w:rsidRPr="00C20F38">
        <w:rPr>
          <w:rFonts w:ascii="Cambria" w:hAnsi="Cambria" w:cs="Arial"/>
        </w:rPr>
        <w:t xml:space="preserve">: </w:t>
      </w:r>
    </w:p>
    <w:p w:rsidR="00A725B5" w:rsidRPr="00C20F38" w:rsidRDefault="00A725B5" w:rsidP="00A725B5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 xml:space="preserve">(WYPEŁNIA WYKONAWCA JEŚLI DOTYCZY)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Oświadczam, że w celu wykazania spełniania warunków udziału w postępowaniu, określonych przez zamawiającego polegam na zasobach następującego/</w:t>
      </w:r>
      <w:proofErr w:type="spellStart"/>
      <w:r w:rsidRPr="00C20F38">
        <w:rPr>
          <w:rFonts w:ascii="Cambria" w:hAnsi="Cambria" w:cs="Arial"/>
        </w:rPr>
        <w:t>ych</w:t>
      </w:r>
      <w:proofErr w:type="spellEnd"/>
      <w:r w:rsidRPr="00C20F38">
        <w:rPr>
          <w:rFonts w:ascii="Cambria" w:hAnsi="Cambria" w:cs="Arial"/>
        </w:rPr>
        <w:t xml:space="preserve"> podmiotu/ów: </w:t>
      </w:r>
    </w:p>
    <w:bookmarkEnd w:id="6"/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</w:rPr>
        <w:t xml:space="preserve">………………………………………………………………………………………………………………… </w:t>
      </w:r>
      <w:r w:rsidRPr="00C20F38">
        <w:rPr>
          <w:rFonts w:ascii="Cambria" w:hAnsi="Cambria" w:cs="Arial"/>
          <w:i/>
        </w:rPr>
        <w:t xml:space="preserve">(wskazać podmiot </w:t>
      </w:r>
      <w:r w:rsidRPr="00C20F38">
        <w:rPr>
          <w:rFonts w:ascii="Cambria" w:hAnsi="Cambria" w:cs="Arial"/>
          <w:i/>
        </w:rPr>
        <w:br/>
        <w:t xml:space="preserve">i określić odpowiedni zakres dla wskazanego podmiotu).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Oświadczam także, że w celu wykazania spełniania warunków udziału w postępowaniu, przez Wykonawcę, dołączam do oferty zobowiązanie podmiotu udostępniającego zasoby, lub inny podmiotowy środek dowodowy potwierdzający, że Wykonawca realizując zamówienie, będzie dysponował niezbędnymi zasobami tych podmiotów, o którym mowa w art. 118 ust. 3 i ust. 4 ustawy </w:t>
      </w:r>
      <w:proofErr w:type="spellStart"/>
      <w:r w:rsidRPr="00C20F38">
        <w:rPr>
          <w:rFonts w:ascii="Cambria" w:hAnsi="Cambria" w:cs="Arial"/>
        </w:rPr>
        <w:t>p.z.p</w:t>
      </w:r>
      <w:proofErr w:type="spellEnd"/>
      <w:r w:rsidRPr="00C20F38">
        <w:rPr>
          <w:rFonts w:ascii="Cambria" w:hAnsi="Cambria" w:cs="Arial"/>
        </w:rPr>
        <w:t>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…………….……. </w:t>
      </w:r>
      <w:r w:rsidRPr="00C20F38">
        <w:rPr>
          <w:rFonts w:ascii="Cambria" w:hAnsi="Cambria" w:cs="Arial"/>
          <w:i/>
        </w:rPr>
        <w:t xml:space="preserve">(miejscowość), </w:t>
      </w:r>
      <w:r w:rsidRPr="00C20F38">
        <w:rPr>
          <w:rFonts w:ascii="Cambria" w:hAnsi="Cambria" w:cs="Arial"/>
        </w:rPr>
        <w:t xml:space="preserve">dnia ………….……. r.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  <w:t>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(podpis)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:rsidR="00A725B5" w:rsidRPr="00C20F38" w:rsidRDefault="00A725B5" w:rsidP="00A725B5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OŚWIADCZENIE DOTYCZĄCE PODANYCH INFORMACJI: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Oświadczam, że wszystkie informacje podane w powyższych oświadczeniach są aktualne i zgodne </w:t>
      </w:r>
      <w:r w:rsidRPr="00C20F38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…………….……. </w:t>
      </w:r>
      <w:r w:rsidRPr="00C20F38">
        <w:rPr>
          <w:rFonts w:ascii="Cambria" w:hAnsi="Cambria" w:cs="Arial"/>
          <w:i/>
        </w:rPr>
        <w:t xml:space="preserve">(miejscowość), </w:t>
      </w:r>
      <w:r w:rsidRPr="00C20F38">
        <w:rPr>
          <w:rFonts w:ascii="Cambria" w:hAnsi="Cambria" w:cs="Arial"/>
        </w:rPr>
        <w:t xml:space="preserve">dnia ………….……. r.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</w:r>
      <w:r w:rsidRPr="00C20F38">
        <w:rPr>
          <w:rFonts w:ascii="Cambria" w:hAnsi="Cambria" w:cs="Arial"/>
        </w:rPr>
        <w:tab/>
        <w:t>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(podpis)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*NIEODPOWIEDNIE SKREŚLIĆ</w:t>
      </w:r>
      <w:r w:rsidRPr="00C20F38">
        <w:rPr>
          <w:rFonts w:ascii="Cambria" w:hAnsi="Cambria" w:cs="Arial"/>
          <w:b/>
        </w:rPr>
        <w:br w:type="page"/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bookmarkStart w:id="7" w:name="_Hlk161305767"/>
      <w:r w:rsidRPr="00C20F38">
        <w:rPr>
          <w:rFonts w:ascii="Cambria" w:hAnsi="Cambria" w:cs="Arial"/>
          <w:b/>
        </w:rPr>
        <w:lastRenderedPageBreak/>
        <w:t>Załącznik nr 6 do SWZ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  <w:bCs/>
          <w:color w:val="000000"/>
        </w:rPr>
      </w:pPr>
      <w:r w:rsidRPr="00C20F38">
        <w:rPr>
          <w:rFonts w:ascii="Cambria" w:hAnsi="Cambria" w:cs="Arial"/>
          <w:b/>
          <w:bCs/>
          <w:color w:val="000000"/>
        </w:rPr>
        <w:t>OŚWIADCZENIE WYKONAWCY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eastAsia="Times New Roman" w:hAnsi="Cambria" w:cs="Arial"/>
          <w:b/>
          <w:lang w:eastAsia="ar-SA"/>
        </w:rPr>
      </w:pPr>
      <w:r w:rsidRPr="00C20F38">
        <w:rPr>
          <w:rFonts w:ascii="Cambria" w:eastAsia="Times New Roman" w:hAnsi="Cambria" w:cs="Arial"/>
          <w:b/>
          <w:lang w:eastAsia="ar-SA"/>
        </w:rPr>
        <w:t>Wykaz wykonanych usług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C20F38">
        <w:rPr>
          <w:rFonts w:ascii="Cambria" w:hAnsi="Cambria" w:cs="Arial"/>
          <w:b/>
          <w:u w:val="single"/>
        </w:rPr>
        <w:t>Wykonawca: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………………………………………………………………………………………..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………………………………………………………………………………………..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C20F38">
        <w:rPr>
          <w:rFonts w:ascii="Cambria" w:hAnsi="Cambria" w:cs="Arial"/>
          <w:i/>
        </w:rPr>
        <w:t>CEiDG</w:t>
      </w:r>
      <w:proofErr w:type="spellEnd"/>
      <w:r w:rsidRPr="00C20F38">
        <w:rPr>
          <w:rFonts w:ascii="Cambria" w:hAnsi="Cambria" w:cs="Arial"/>
          <w:i/>
        </w:rPr>
        <w:t>)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reprezentowany przez: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Cs/>
          <w:color w:val="000000"/>
        </w:rPr>
      </w:pPr>
      <w:r w:rsidRPr="00C20F38">
        <w:rPr>
          <w:rFonts w:ascii="Cambria" w:hAnsi="Cambria" w:cs="Arial"/>
          <w:i/>
        </w:rPr>
        <w:t xml:space="preserve">(imię, nazwisko, stanowisko/podstawa do reprezentacji) </w:t>
      </w:r>
      <w:r w:rsidRPr="00C20F38">
        <w:rPr>
          <w:rFonts w:ascii="Cambria" w:hAnsi="Cambria" w:cs="Arial"/>
          <w:bCs/>
          <w:color w:val="000000"/>
        </w:rPr>
        <w:t>ubiegając się o udzielenie zamówienia publicznego:</w:t>
      </w:r>
    </w:p>
    <w:p w:rsidR="00A725B5" w:rsidRPr="00C20F38" w:rsidRDefault="00A725B5" w:rsidP="00A725B5">
      <w:pPr>
        <w:spacing w:after="0" w:line="276" w:lineRule="auto"/>
        <w:contextualSpacing/>
        <w:jc w:val="both"/>
        <w:rPr>
          <w:rFonts w:ascii="Cambria" w:hAnsi="Cambria" w:cs="Times New Roman"/>
          <w:b/>
        </w:rPr>
      </w:pPr>
      <w:r w:rsidRPr="00C20F38">
        <w:rPr>
          <w:rFonts w:ascii="Cambria" w:hAnsi="Cambria" w:cs="Times New Roman"/>
          <w:b/>
        </w:rPr>
        <w:t>„Usługa wsparcia technicznego producenta dla przełączników Cisco C9200, C9300 oraz C9500” ZP.261.19.2025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C20F38">
        <w:rPr>
          <w:rFonts w:ascii="Cambria" w:eastAsia="Times New Roman" w:hAnsi="Cambria" w:cs="Arial"/>
          <w:b/>
          <w:lang w:eastAsia="pl-PL"/>
        </w:rPr>
        <w:t xml:space="preserve">Przedstawiam(y) następujące informacje zgodnie z częścią 8) pkt 2 </w:t>
      </w:r>
      <w:proofErr w:type="spellStart"/>
      <w:r w:rsidRPr="00C20F38">
        <w:rPr>
          <w:rFonts w:ascii="Cambria" w:eastAsia="Times New Roman" w:hAnsi="Cambria" w:cs="Arial"/>
          <w:b/>
          <w:lang w:eastAsia="pl-PL"/>
        </w:rPr>
        <w:t>ppk</w:t>
      </w:r>
      <w:proofErr w:type="spellEnd"/>
      <w:r w:rsidRPr="00C20F38">
        <w:rPr>
          <w:rFonts w:ascii="Cambria" w:eastAsia="Times New Roman" w:hAnsi="Cambria" w:cs="Arial"/>
          <w:b/>
          <w:lang w:eastAsia="pl-PL"/>
        </w:rPr>
        <w:t xml:space="preserve"> 4) SWZ: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90"/>
        <w:gridCol w:w="1346"/>
        <w:gridCol w:w="2312"/>
        <w:gridCol w:w="1335"/>
        <w:gridCol w:w="1925"/>
        <w:gridCol w:w="2126"/>
      </w:tblGrid>
      <w:tr w:rsidR="00A725B5" w:rsidRPr="00C20F38" w:rsidTr="00555A4C">
        <w:tc>
          <w:tcPr>
            <w:tcW w:w="590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20F38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1346" w:type="dxa"/>
          </w:tcPr>
          <w:p w:rsidR="00A725B5" w:rsidRPr="00C20F38" w:rsidRDefault="00A725B5" w:rsidP="00555A4C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20F38">
              <w:rPr>
                <w:rFonts w:ascii="Cambria" w:hAnsi="Cambria"/>
                <w:b/>
                <w:sz w:val="22"/>
                <w:szCs w:val="22"/>
              </w:rPr>
              <w:t>Podmiot na rzecz, którego wykonano dostawę</w:t>
            </w:r>
          </w:p>
        </w:tc>
        <w:tc>
          <w:tcPr>
            <w:tcW w:w="2312" w:type="dxa"/>
          </w:tcPr>
          <w:p w:rsidR="00A725B5" w:rsidRPr="00C20F38" w:rsidRDefault="00A725B5" w:rsidP="00555A4C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20F38">
              <w:rPr>
                <w:rFonts w:ascii="Cambria" w:hAnsi="Cambria"/>
                <w:b/>
                <w:sz w:val="22"/>
                <w:szCs w:val="22"/>
              </w:rPr>
              <w:t>Przedmiot wykonanej usługi/ zamówienia</w:t>
            </w:r>
          </w:p>
          <w:p w:rsidR="00A725B5" w:rsidRPr="00C20F38" w:rsidRDefault="00A725B5" w:rsidP="00555A4C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C20F38">
              <w:rPr>
                <w:rFonts w:ascii="Cambria" w:hAnsi="Cambria"/>
                <w:sz w:val="22"/>
                <w:szCs w:val="22"/>
              </w:rPr>
              <w:t>(</w:t>
            </w:r>
            <w:r w:rsidRPr="00C20F38">
              <w:rPr>
                <w:rFonts w:ascii="Cambria" w:hAnsi="Cambria" w:cs="Arial"/>
                <w:sz w:val="22"/>
                <w:szCs w:val="22"/>
              </w:rPr>
              <w:t>rodzaj zrealizowanych usług</w:t>
            </w:r>
            <w:r w:rsidRPr="00C20F38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1335" w:type="dxa"/>
          </w:tcPr>
          <w:p w:rsidR="00A725B5" w:rsidRPr="00C20F38" w:rsidRDefault="00A725B5" w:rsidP="00555A4C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C20F38">
              <w:rPr>
                <w:rFonts w:ascii="Cambria" w:hAnsi="Cambria"/>
                <w:b/>
                <w:sz w:val="22"/>
                <w:szCs w:val="22"/>
              </w:rPr>
              <w:t>Miejsce wykonania</w:t>
            </w:r>
          </w:p>
        </w:tc>
        <w:tc>
          <w:tcPr>
            <w:tcW w:w="1925" w:type="dxa"/>
          </w:tcPr>
          <w:p w:rsidR="00A725B5" w:rsidRPr="00C20F38" w:rsidRDefault="00A725B5" w:rsidP="00555A4C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20F38">
              <w:rPr>
                <w:rFonts w:ascii="Cambria" w:hAnsi="Cambria"/>
                <w:b/>
                <w:sz w:val="22"/>
                <w:szCs w:val="22"/>
              </w:rPr>
              <w:t>Data wykonania</w:t>
            </w:r>
          </w:p>
          <w:p w:rsidR="00A725B5" w:rsidRPr="00C20F38" w:rsidRDefault="00A725B5" w:rsidP="00555A4C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C20F38">
              <w:rPr>
                <w:rFonts w:ascii="Cambria" w:hAnsi="Cambria" w:cs="Arial"/>
                <w:b/>
                <w:sz w:val="22"/>
                <w:szCs w:val="22"/>
              </w:rPr>
              <w:t>(dokładnie od – do)</w:t>
            </w:r>
          </w:p>
        </w:tc>
        <w:tc>
          <w:tcPr>
            <w:tcW w:w="2126" w:type="dxa"/>
          </w:tcPr>
          <w:p w:rsidR="00A725B5" w:rsidRPr="00C20F38" w:rsidRDefault="00A725B5" w:rsidP="00555A4C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C20F38">
              <w:rPr>
                <w:rFonts w:ascii="Cambria" w:hAnsi="Cambria"/>
                <w:b/>
                <w:sz w:val="22"/>
                <w:szCs w:val="22"/>
              </w:rPr>
              <w:t>Wartość zamówienia wykonanego przez Wykonawcę (brutto)</w:t>
            </w:r>
          </w:p>
        </w:tc>
      </w:tr>
      <w:tr w:rsidR="00A725B5" w:rsidRPr="00C20F38" w:rsidTr="00555A4C">
        <w:trPr>
          <w:trHeight w:val="250"/>
        </w:trPr>
        <w:tc>
          <w:tcPr>
            <w:tcW w:w="590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20F38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346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20F38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335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20F38">
              <w:rPr>
                <w:rFonts w:ascii="Cambria" w:hAnsi="Cambria" w:cs="Arial"/>
                <w:sz w:val="22"/>
                <w:szCs w:val="22"/>
              </w:rPr>
              <w:t>3</w:t>
            </w:r>
          </w:p>
        </w:tc>
        <w:tc>
          <w:tcPr>
            <w:tcW w:w="1925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20F38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20F38"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</w:tr>
      <w:tr w:rsidR="00A725B5" w:rsidRPr="00C20F38" w:rsidTr="00555A4C">
        <w:trPr>
          <w:trHeight w:val="556"/>
        </w:trPr>
        <w:tc>
          <w:tcPr>
            <w:tcW w:w="590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35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25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A725B5" w:rsidRPr="00C20F38" w:rsidTr="00555A4C">
        <w:trPr>
          <w:trHeight w:val="551"/>
        </w:trPr>
        <w:tc>
          <w:tcPr>
            <w:tcW w:w="590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35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25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A725B5" w:rsidRPr="00C20F38" w:rsidRDefault="00A725B5" w:rsidP="00555A4C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A725B5" w:rsidRPr="00C20F38" w:rsidRDefault="00A725B5" w:rsidP="00A725B5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*</w:t>
      </w:r>
      <w:r w:rsidRPr="00C20F38">
        <w:rPr>
          <w:rFonts w:ascii="Cambria" w:hAnsi="Cambria" w:cs="Arial"/>
          <w:b/>
        </w:rPr>
        <w:t>NIEODPOWIEDNIE SKREŚLIĆ, WYPEŁNIĆ ODPOWIEDNIO DO ZADANIA, NA KTÓRE SKŁADANA JEST OFERTA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eastAsia="Times New Roman" w:hAnsi="Cambria" w:cs="Arial"/>
          <w:lang w:eastAsia="pl-PL"/>
        </w:rPr>
      </w:pPr>
      <w:r w:rsidRPr="00C20F38">
        <w:rPr>
          <w:rFonts w:ascii="Cambria" w:eastAsia="Times New Roman" w:hAnsi="Cambria" w:cs="Arial"/>
          <w:lang w:eastAsia="pl-PL"/>
        </w:rPr>
        <w:t xml:space="preserve">Uwaga: do wykazu należy dołączyć dowody zgodnie z częścią 9)  pkt 1 </w:t>
      </w:r>
      <w:proofErr w:type="spellStart"/>
      <w:r w:rsidRPr="00C20F38">
        <w:rPr>
          <w:rFonts w:ascii="Cambria" w:eastAsia="Times New Roman" w:hAnsi="Cambria" w:cs="Arial"/>
          <w:lang w:eastAsia="pl-PL"/>
        </w:rPr>
        <w:t>ppk</w:t>
      </w:r>
      <w:proofErr w:type="spellEnd"/>
      <w:r w:rsidRPr="00C20F38">
        <w:rPr>
          <w:rFonts w:ascii="Cambria" w:eastAsia="Times New Roman" w:hAnsi="Cambria" w:cs="Arial"/>
          <w:lang w:eastAsia="pl-PL"/>
        </w:rPr>
        <w:t xml:space="preserve"> 7) SWZ:</w:t>
      </w:r>
    </w:p>
    <w:p w:rsidR="00A725B5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:rsidR="00A725B5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</w:t>
      </w:r>
      <w:r w:rsidRPr="00C20F38">
        <w:rPr>
          <w:rFonts w:ascii="Cambria" w:hAnsi="Cambria" w:cs="Arial"/>
        </w:rPr>
        <w:t xml:space="preserve">…………..…….……. </w:t>
      </w:r>
      <w:r w:rsidRPr="00C20F38">
        <w:rPr>
          <w:rFonts w:ascii="Cambria" w:hAnsi="Cambria" w:cs="Arial"/>
          <w:i/>
        </w:rPr>
        <w:t>(miejscowość)</w:t>
      </w:r>
      <w:r w:rsidRPr="00C20F38">
        <w:rPr>
          <w:rFonts w:ascii="Cambria" w:hAnsi="Cambria" w:cs="Arial"/>
        </w:rPr>
        <w:t>, dnia ………….……. r.</w:t>
      </w:r>
    </w:p>
    <w:p w:rsidR="00A725B5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</w:t>
      </w:r>
      <w:r w:rsidRPr="00C20F38">
        <w:rPr>
          <w:rFonts w:ascii="Cambria" w:hAnsi="Cambria" w:cs="Arial"/>
        </w:rPr>
        <w:t>..………….…………………..………………………………</w:t>
      </w:r>
    </w:p>
    <w:p w:rsidR="00A725B5" w:rsidRPr="00C20F38" w:rsidRDefault="00A725B5" w:rsidP="00A725B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C20F38">
        <w:rPr>
          <w:rFonts w:ascii="Cambria" w:hAnsi="Cambria" w:cs="Arial"/>
          <w:color w:val="000000"/>
        </w:rPr>
        <w:t>(Podpis osoby uprawnionej lub osób uprawnionych do reprezentowania</w:t>
      </w:r>
    </w:p>
    <w:p w:rsidR="00A725B5" w:rsidRPr="007F6B12" w:rsidRDefault="00A725B5" w:rsidP="00A725B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C20F38">
        <w:rPr>
          <w:rFonts w:ascii="Cambria" w:hAnsi="Cambria" w:cs="Arial"/>
          <w:color w:val="000000"/>
        </w:rPr>
        <w:t>Wykonawcy w dokumentach</w:t>
      </w:r>
      <w:r>
        <w:rPr>
          <w:rFonts w:ascii="Cambria" w:hAnsi="Cambria" w:cs="Arial"/>
          <w:color w:val="000000"/>
        </w:rPr>
        <w:t xml:space="preserve"> </w:t>
      </w:r>
      <w:r w:rsidRPr="00C20F38">
        <w:rPr>
          <w:rFonts w:ascii="Cambria" w:hAnsi="Cambria" w:cs="Arial"/>
          <w:color w:val="000000"/>
        </w:rPr>
        <w:t xml:space="preserve">rejestrowych lub we </w:t>
      </w:r>
      <w:r w:rsidRPr="00C20F38">
        <w:rPr>
          <w:rFonts w:ascii="Cambria" w:hAnsi="Cambria" w:cs="Arial"/>
        </w:rPr>
        <w:t>właściwym upoważnieniu)</w:t>
      </w:r>
      <w:r w:rsidRPr="00C20F38">
        <w:rPr>
          <w:rFonts w:ascii="Cambria" w:hAnsi="Cambria" w:cs="Arial"/>
        </w:rPr>
        <w:br w:type="page"/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  <w:highlight w:val="yellow"/>
        </w:rPr>
      </w:pPr>
      <w:r w:rsidRPr="00C20F38">
        <w:rPr>
          <w:rFonts w:ascii="Cambria" w:hAnsi="Cambria" w:cs="Arial"/>
          <w:b/>
        </w:rPr>
        <w:lastRenderedPageBreak/>
        <w:t>Załącznik nr 7 do SWZ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highlight w:val="yellow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bookmarkStart w:id="8" w:name="_Hlk64292446"/>
      <w:r w:rsidRPr="00C20F38">
        <w:rPr>
          <w:rFonts w:ascii="Cambria" w:hAnsi="Cambria" w:cs="Arial"/>
          <w:b/>
        </w:rPr>
        <w:t>ZOBOWIĄZANIE INNEGO PODMIOTU</w:t>
      </w:r>
    </w:p>
    <w:bookmarkEnd w:id="8"/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 xml:space="preserve">UWAGA: 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Zamiast niniejszego Formularza można przedstawić inne dokumenty, w szczególności: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1.</w:t>
      </w:r>
      <w:r w:rsidRPr="00C20F38">
        <w:rPr>
          <w:rFonts w:ascii="Cambria" w:hAnsi="Cambria" w:cs="Arial"/>
        </w:rPr>
        <w:tab/>
        <w:t xml:space="preserve">zobowiązanie podmiotu, o którym mowa w art. 118 ust. 4 ustawy </w:t>
      </w:r>
      <w:proofErr w:type="spellStart"/>
      <w:r w:rsidRPr="00C20F38">
        <w:rPr>
          <w:rFonts w:ascii="Cambria" w:hAnsi="Cambria" w:cs="Arial"/>
        </w:rPr>
        <w:t>Pzp</w:t>
      </w:r>
      <w:proofErr w:type="spellEnd"/>
      <w:r w:rsidRPr="00C20F38">
        <w:rPr>
          <w:rFonts w:ascii="Cambria" w:hAnsi="Cambria" w:cs="Arial"/>
        </w:rPr>
        <w:t xml:space="preserve"> sporządzone 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w oparciu o własny wzór.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2.</w:t>
      </w:r>
      <w:r w:rsidRPr="00C20F38">
        <w:rPr>
          <w:rFonts w:ascii="Cambria" w:hAnsi="Cambria" w:cs="Arial"/>
        </w:rPr>
        <w:tab/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w szczególności: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a)</w:t>
      </w:r>
      <w:r w:rsidRPr="00C20F38">
        <w:rPr>
          <w:rFonts w:ascii="Cambria" w:hAnsi="Cambria" w:cs="Arial"/>
        </w:rPr>
        <w:tab/>
        <w:t>zakres dostępnych Wykonawcy zasobów podmiotu udostępniającego zasoby,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b)</w:t>
      </w:r>
      <w:r w:rsidRPr="00C20F38">
        <w:rPr>
          <w:rFonts w:ascii="Cambria" w:hAnsi="Cambria" w:cs="Arial"/>
        </w:rPr>
        <w:tab/>
        <w:t xml:space="preserve">sposób i okres udostępnienia Wykonawcy i wykorzystania przez niego zasobów podmiotu udostępniającego te zasoby przy wykonywaniu zamówienia, 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c)</w:t>
      </w:r>
      <w:r w:rsidRPr="00C20F38">
        <w:rPr>
          <w:rFonts w:ascii="Cambria" w:hAnsi="Cambria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dostawę* lub usługi*, których wskazane zdolności dotyczą.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bookmarkStart w:id="9" w:name="_Hlk64386952"/>
      <w:r w:rsidRPr="00C20F38">
        <w:rPr>
          <w:rFonts w:ascii="Cambria" w:hAnsi="Cambria" w:cs="Arial"/>
          <w:b/>
        </w:rPr>
        <w:t>OŚWIADCZENIE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Ja: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(imię i nazwisko osoby upoważnionej do reprezentowania Podmiotu, stanowisko (właściciel, prezes zarządu, członek zarządu, prokurent, upełnomocniony reprezentant itp.)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Działając w imieniu i na rzecz: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(nazwa Podmiotu)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Zobowiązuję się do oddania nw. zasobów: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(określenie zasobu – osoby zdolne do wykonania zamówienia)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do dyspozycji Wykonawcy: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(nazwa Wykonawcy)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</w:rPr>
        <w:t xml:space="preserve">na potrzeby realizacji zamówienia pod nazwą: 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2B5D47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caps/>
        </w:rPr>
      </w:pPr>
      <w:r w:rsidRPr="002B5D47">
        <w:rPr>
          <w:rFonts w:ascii="Cambria" w:hAnsi="Cambria" w:cs="Arial"/>
          <w:b/>
          <w:caps/>
        </w:rPr>
        <w:t>„Usługa wsparcia technicznego producenta dla przełączników Cisco C9200, C9300 oraz C9500” ZP.261.19.2025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Oświadczam, iż: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a)</w:t>
      </w:r>
      <w:r w:rsidRPr="00C20F38">
        <w:rPr>
          <w:rFonts w:ascii="Cambria" w:hAnsi="Cambria" w:cs="Arial"/>
        </w:rPr>
        <w:tab/>
        <w:t>udostępniam Wykonawcy ww. zasoby, w następującym zakresie: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lastRenderedPageBreak/>
        <w:t>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b)</w:t>
      </w:r>
      <w:r w:rsidRPr="00C20F38">
        <w:rPr>
          <w:rFonts w:ascii="Cambria" w:hAnsi="Cambria" w:cs="Arial"/>
        </w:rPr>
        <w:tab/>
        <w:t>sposób i okres udostępnienia Wykonawcy i wykorzystania przez niego zasobów podmiotu udostępniającego te zasoby przy wykonywaniu zamówienia będzie następujący: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c)</w:t>
      </w:r>
      <w:r w:rsidRPr="00C20F38">
        <w:rPr>
          <w:rFonts w:ascii="Cambria" w:hAnsi="Cambria" w:cs="Arial"/>
        </w:rPr>
        <w:tab/>
        <w:t>zakres mojego udziału przy wykonywaniu zamówienia publicznego będzie następujący: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Oświadczam, że w odniesieniu do warunków dotyczących doświadczenia, ww. podmiot/-y na zasobach których polegam, zrealizuje/-ą /usługi*, do realizacji których te zdolności są wymagane.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  </w:t>
      </w:r>
      <w:r w:rsidRPr="00C20F38">
        <w:rPr>
          <w:rFonts w:ascii="Cambria" w:hAnsi="Cambria" w:cs="Arial"/>
        </w:rPr>
        <w:t xml:space="preserve">…………..…….……. </w:t>
      </w:r>
      <w:r w:rsidRPr="00C20F38">
        <w:rPr>
          <w:rFonts w:ascii="Cambria" w:hAnsi="Cambria" w:cs="Arial"/>
          <w:i/>
        </w:rPr>
        <w:t>(miejscowość)</w:t>
      </w:r>
      <w:r w:rsidRPr="00C20F38">
        <w:rPr>
          <w:rFonts w:ascii="Cambria" w:hAnsi="Cambria" w:cs="Arial"/>
        </w:rPr>
        <w:t>, dnia ………….……. r.</w:t>
      </w: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 </w:t>
      </w:r>
      <w:r w:rsidRPr="00C20F38">
        <w:rPr>
          <w:rFonts w:ascii="Cambria" w:hAnsi="Cambria" w:cs="Arial"/>
        </w:rPr>
        <w:t>..………….…………………..………………………………</w:t>
      </w:r>
    </w:p>
    <w:p w:rsidR="00A725B5" w:rsidRPr="00C20F38" w:rsidRDefault="00A725B5" w:rsidP="00A725B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C20F38">
        <w:rPr>
          <w:rFonts w:ascii="Cambria" w:hAnsi="Cambria" w:cs="Arial"/>
          <w:color w:val="000000"/>
        </w:rPr>
        <w:t>(Podpis osoby uprawnionej lub osób uprawnionych do reprezentowania</w:t>
      </w:r>
    </w:p>
    <w:p w:rsidR="00A725B5" w:rsidRPr="00C20F38" w:rsidRDefault="00A725B5" w:rsidP="00A725B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C20F38">
        <w:rPr>
          <w:rFonts w:ascii="Cambria" w:hAnsi="Cambria" w:cs="Arial"/>
          <w:color w:val="000000"/>
        </w:rPr>
        <w:t>Wykonawcy w dokumentach</w:t>
      </w:r>
    </w:p>
    <w:p w:rsidR="00A725B5" w:rsidRPr="00C20F38" w:rsidRDefault="00A725B5" w:rsidP="00A725B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  <w:color w:val="000000"/>
        </w:rPr>
        <w:t xml:space="preserve">rejestrowych lub we </w:t>
      </w:r>
      <w:r w:rsidRPr="00C20F38">
        <w:rPr>
          <w:rFonts w:ascii="Cambria" w:hAnsi="Cambria" w:cs="Arial"/>
        </w:rPr>
        <w:t>właściwym upoważnieniu)</w:t>
      </w:r>
    </w:p>
    <w:p w:rsidR="00A725B5" w:rsidRPr="00C20F38" w:rsidRDefault="00A725B5" w:rsidP="00A725B5">
      <w:pPr>
        <w:spacing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br w:type="page"/>
      </w:r>
    </w:p>
    <w:bookmarkEnd w:id="9"/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  <w:highlight w:val="yellow"/>
        </w:rPr>
        <w:lastRenderedPageBreak/>
        <w:br/>
      </w:r>
      <w:r w:rsidRPr="00C20F38">
        <w:rPr>
          <w:rFonts w:ascii="Cambria" w:hAnsi="Cambria" w:cs="Arial"/>
          <w:b/>
        </w:rPr>
        <w:t>Załącznik nr 8 do SWZ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t>OŚWIADCZENIE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Ja: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(imię i nazwisko osoby upoważnionej do reprezentowania Podmiotu – Lidera Konsorcjum, stanowisko (właściciel, prezes zarządu, członek zarządu, prokurent, upełnomocniony reprezentant itp.)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bookmarkStart w:id="10" w:name="_Hlk66709282"/>
      <w:r w:rsidRPr="00C20F38">
        <w:rPr>
          <w:rFonts w:ascii="Cambria" w:hAnsi="Cambria" w:cs="Arial"/>
        </w:rPr>
        <w:t xml:space="preserve">Działając jako członek Konsorcjum (wykonawców </w:t>
      </w:r>
      <w:r w:rsidRPr="00C20F38">
        <w:rPr>
          <w:rFonts w:ascii="Cambria" w:hAnsi="Cambria"/>
        </w:rPr>
        <w:t>wspólnie ubiegających się o udzielenie zamówienia)</w:t>
      </w:r>
      <w:r w:rsidRPr="00C20F38">
        <w:rPr>
          <w:rFonts w:ascii="Cambria" w:hAnsi="Cambria" w:cs="Arial"/>
        </w:rPr>
        <w:t>:</w:t>
      </w:r>
    </w:p>
    <w:bookmarkEnd w:id="10"/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(nazwa Podmiotu)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zobowiązuję się na postawie art. 117 ust. 4 ustawy </w:t>
      </w:r>
      <w:proofErr w:type="spellStart"/>
      <w:r w:rsidRPr="00C20F38">
        <w:rPr>
          <w:rFonts w:ascii="Cambria" w:hAnsi="Cambria" w:cs="Arial"/>
        </w:rPr>
        <w:t>p.z.p</w:t>
      </w:r>
      <w:proofErr w:type="spellEnd"/>
      <w:r w:rsidRPr="00C20F38">
        <w:rPr>
          <w:rFonts w:ascii="Cambria" w:hAnsi="Cambria" w:cs="Arial"/>
        </w:rPr>
        <w:t>., do samodzielnego zrealizowania następujących dostaw: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_______________________________________________________________________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</w:rPr>
        <w:t xml:space="preserve">na potrzeby realizacji zamówienia pod nazwą: 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  <w:b/>
        </w:rPr>
      </w:pPr>
    </w:p>
    <w:p w:rsidR="00A725B5" w:rsidRPr="002B5D47" w:rsidRDefault="00A725B5" w:rsidP="00A725B5">
      <w:pPr>
        <w:spacing w:after="0" w:line="276" w:lineRule="auto"/>
        <w:jc w:val="both"/>
        <w:rPr>
          <w:rFonts w:ascii="Cambria" w:hAnsi="Cambria" w:cs="Arial"/>
          <w:b/>
          <w:caps/>
        </w:rPr>
      </w:pPr>
      <w:r w:rsidRPr="002B5D47">
        <w:rPr>
          <w:rFonts w:ascii="Cambria" w:hAnsi="Cambria" w:cs="Arial"/>
          <w:b/>
          <w:caps/>
        </w:rPr>
        <w:t>„Usługa wsparcia technicznego producenta dla przełączników Cisco C9200, C9300 oraz C9500” ZP.261.19.2025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</w:t>
      </w:r>
      <w:r w:rsidRPr="00C20F38">
        <w:rPr>
          <w:rFonts w:ascii="Cambria" w:hAnsi="Cambria" w:cs="Arial"/>
        </w:rPr>
        <w:t xml:space="preserve">…………..…….……. </w:t>
      </w:r>
      <w:r w:rsidRPr="00C20F38">
        <w:rPr>
          <w:rFonts w:ascii="Cambria" w:hAnsi="Cambria" w:cs="Arial"/>
          <w:i/>
        </w:rPr>
        <w:t>(miejscowość)</w:t>
      </w:r>
      <w:r w:rsidRPr="00C20F38">
        <w:rPr>
          <w:rFonts w:ascii="Cambria" w:hAnsi="Cambria" w:cs="Arial"/>
        </w:rPr>
        <w:t>, dnia ………….……. r.</w:t>
      </w: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</w:t>
      </w:r>
      <w:r w:rsidRPr="00C20F38">
        <w:rPr>
          <w:rFonts w:ascii="Cambria" w:hAnsi="Cambria" w:cs="Arial"/>
        </w:rPr>
        <w:t>..………….…………………..………………………………</w:t>
      </w:r>
    </w:p>
    <w:p w:rsidR="00A725B5" w:rsidRPr="00C20F38" w:rsidRDefault="00A725B5" w:rsidP="00A725B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C20F38">
        <w:rPr>
          <w:rFonts w:ascii="Cambria" w:hAnsi="Cambria" w:cs="Arial"/>
          <w:color w:val="000000"/>
        </w:rPr>
        <w:t>(Podpis osoby uprawnionej lub osób uprawnionych do reprezentowania</w:t>
      </w:r>
    </w:p>
    <w:p w:rsidR="00A725B5" w:rsidRPr="007F6B12" w:rsidRDefault="00A725B5" w:rsidP="00A725B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C20F38">
        <w:rPr>
          <w:rFonts w:ascii="Cambria" w:hAnsi="Cambria" w:cs="Arial"/>
          <w:color w:val="000000"/>
        </w:rPr>
        <w:t>Wykonawcy w dokumentach</w:t>
      </w:r>
      <w:r>
        <w:rPr>
          <w:rFonts w:ascii="Cambria" w:hAnsi="Cambria" w:cs="Arial"/>
          <w:color w:val="000000"/>
        </w:rPr>
        <w:t xml:space="preserve"> </w:t>
      </w:r>
      <w:r w:rsidRPr="00C20F38">
        <w:rPr>
          <w:rFonts w:ascii="Cambria" w:hAnsi="Cambria" w:cs="Arial"/>
          <w:color w:val="000000"/>
        </w:rPr>
        <w:t xml:space="preserve">rejestrowych lub we </w:t>
      </w:r>
      <w:r w:rsidRPr="00C20F38">
        <w:rPr>
          <w:rFonts w:ascii="Cambria" w:hAnsi="Cambria" w:cs="Arial"/>
        </w:rPr>
        <w:t>właściwym upoważnieniu)</w:t>
      </w:r>
    </w:p>
    <w:p w:rsidR="00A725B5" w:rsidRPr="00C20F38" w:rsidRDefault="00A725B5" w:rsidP="00A725B5">
      <w:pPr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br w:type="page"/>
      </w:r>
    </w:p>
    <w:p w:rsidR="00A725B5" w:rsidRPr="00C20F38" w:rsidRDefault="00A725B5" w:rsidP="00A725B5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b/>
          <w:lang w:eastAsia="zh-CN"/>
        </w:rPr>
      </w:pPr>
      <w:r w:rsidRPr="00C20F38">
        <w:rPr>
          <w:rFonts w:ascii="Cambria" w:eastAsia="Times New Roman" w:hAnsi="Cambria" w:cs="Times New Roman"/>
          <w:b/>
          <w:lang w:eastAsia="zh-CN"/>
        </w:rPr>
        <w:lastRenderedPageBreak/>
        <w:t>Załącznik nr 9 do SWZ</w:t>
      </w:r>
    </w:p>
    <w:p w:rsidR="00A725B5" w:rsidRPr="00C20F38" w:rsidRDefault="00A725B5" w:rsidP="00A725B5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lang w:eastAsia="zh-CN"/>
        </w:rPr>
      </w:pP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72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Calibri" w:hAnsi="Cambria" w:cs="Times New Roman"/>
          <w:b/>
          <w:lang w:eastAsia="zh-CN"/>
        </w:rPr>
        <w:t>OŚWIADCZENIE</w:t>
      </w: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72"/>
        <w:jc w:val="both"/>
        <w:rPr>
          <w:rFonts w:ascii="Cambria" w:eastAsia="Calibri" w:hAnsi="Cambria" w:cs="Times New Roman"/>
          <w:lang w:eastAsia="zh-CN"/>
        </w:rPr>
      </w:pPr>
      <w:bookmarkStart w:id="11" w:name="_Hlk64293564"/>
      <w:r w:rsidRPr="00C20F38">
        <w:rPr>
          <w:rFonts w:ascii="Cambria" w:eastAsia="Calibri" w:hAnsi="Cambria" w:cs="Times New Roman"/>
          <w:lang w:eastAsia="zh-CN"/>
        </w:rPr>
        <w:t xml:space="preserve">Wykonawcy o aktualności informacji zawartych w oświadczeniu, o którym mowa w art. 125 ust. 1 ustawy </w:t>
      </w:r>
      <w:proofErr w:type="spellStart"/>
      <w:r w:rsidRPr="00C20F38">
        <w:rPr>
          <w:rFonts w:ascii="Cambria" w:eastAsia="Calibri" w:hAnsi="Cambria" w:cs="Times New Roman"/>
          <w:lang w:eastAsia="zh-CN"/>
        </w:rPr>
        <w:t>p.z.p</w:t>
      </w:r>
      <w:bookmarkEnd w:id="11"/>
      <w:proofErr w:type="spellEnd"/>
      <w:r w:rsidRPr="00C20F38">
        <w:rPr>
          <w:rFonts w:ascii="Cambria" w:eastAsia="Calibri" w:hAnsi="Cambria" w:cs="Times New Roman"/>
          <w:lang w:eastAsia="zh-CN"/>
        </w:rPr>
        <w:t xml:space="preserve">., w zakresie podstaw wykluczenia z postępowania wskazanych przez zamawiającego, </w:t>
      </w:r>
      <w:r>
        <w:rPr>
          <w:rFonts w:ascii="Cambria" w:eastAsia="Calibri" w:hAnsi="Cambria" w:cs="Times New Roman"/>
          <w:lang w:eastAsia="zh-CN"/>
        </w:rPr>
        <w:br/>
      </w:r>
      <w:r w:rsidRPr="00C20F38">
        <w:rPr>
          <w:rFonts w:ascii="Cambria" w:eastAsia="Calibri" w:hAnsi="Cambria" w:cs="Times New Roman"/>
          <w:lang w:eastAsia="zh-CN"/>
        </w:rPr>
        <w:t xml:space="preserve">o których mowa w art. 108 ust. 1 ustawy </w:t>
      </w:r>
      <w:proofErr w:type="spellStart"/>
      <w:r w:rsidRPr="00C20F38">
        <w:rPr>
          <w:rFonts w:ascii="Cambria" w:eastAsia="Calibri" w:hAnsi="Cambria" w:cs="Times New Roman"/>
          <w:lang w:eastAsia="zh-CN"/>
        </w:rPr>
        <w:t>p.z.p</w:t>
      </w:r>
      <w:proofErr w:type="spellEnd"/>
      <w:r w:rsidRPr="00C20F38">
        <w:rPr>
          <w:rFonts w:ascii="Cambria" w:eastAsia="Calibri" w:hAnsi="Cambria" w:cs="Times New Roman"/>
          <w:lang w:eastAsia="zh-CN"/>
        </w:rPr>
        <w:t>.</w:t>
      </w:r>
    </w:p>
    <w:p w:rsidR="00A725B5" w:rsidRPr="00C20F38" w:rsidRDefault="00A725B5" w:rsidP="00A725B5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lang w:eastAsia="zh-CN"/>
        </w:rPr>
      </w:pPr>
    </w:p>
    <w:p w:rsidR="00A725B5" w:rsidRPr="00C20F38" w:rsidRDefault="00A725B5" w:rsidP="00A725B5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lang w:eastAsia="zh-CN"/>
        </w:rPr>
      </w:pPr>
      <w:bookmarkStart w:id="12" w:name="_Hlk70424533"/>
      <w:r w:rsidRPr="00C20F38">
        <w:rPr>
          <w:rFonts w:ascii="Cambria" w:eastAsia="Times New Roman" w:hAnsi="Cambria" w:cs="Times New Roman"/>
          <w:lang w:eastAsia="zh-CN"/>
        </w:rPr>
        <w:t>Dotyczy zamówienia pod nazwą:</w:t>
      </w:r>
    </w:p>
    <w:p w:rsidR="00A725B5" w:rsidRPr="00C20F38" w:rsidRDefault="00A725B5" w:rsidP="00A725B5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15"/>
      </w:tblGrid>
      <w:tr w:rsidR="00A725B5" w:rsidRPr="00C20F38" w:rsidTr="00555A4C">
        <w:trPr>
          <w:trHeight w:val="387"/>
        </w:trPr>
        <w:tc>
          <w:tcPr>
            <w:tcW w:w="93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725B5" w:rsidRPr="002B5D47" w:rsidRDefault="00A725B5" w:rsidP="00555A4C">
            <w:pPr>
              <w:shd w:val="clear" w:color="auto" w:fill="FFFFFF"/>
              <w:tabs>
                <w:tab w:val="left" w:pos="0"/>
                <w:tab w:val="left" w:leader="dot" w:pos="9259"/>
                <w:tab w:val="left" w:leader="dot" w:pos="9356"/>
              </w:tabs>
              <w:suppressAutoHyphens/>
              <w:spacing w:after="0" w:line="276" w:lineRule="auto"/>
              <w:jc w:val="both"/>
              <w:rPr>
                <w:rFonts w:ascii="Cambria" w:eastAsia="Calibri" w:hAnsi="Cambria" w:cs="Times New Roman"/>
                <w:lang w:eastAsia="zh-CN"/>
              </w:rPr>
            </w:pPr>
            <w:r>
              <w:rPr>
                <w:rFonts w:ascii="Cambria" w:hAnsi="Cambria" w:cs="Arial"/>
                <w:b/>
                <w:caps/>
              </w:rPr>
              <w:t>,,</w:t>
            </w:r>
            <w:r w:rsidRPr="002B5D47">
              <w:rPr>
                <w:rFonts w:ascii="Cambria" w:hAnsi="Cambria" w:cs="Arial"/>
                <w:b/>
                <w:caps/>
              </w:rPr>
              <w:t>Usługa wsparcia technicznego producenta dla przełączników Cisco C9200, C9300 oraz C9500</w:t>
            </w:r>
            <w:r>
              <w:rPr>
                <w:rFonts w:ascii="Cambria" w:hAnsi="Cambria" w:cs="Arial"/>
                <w:b/>
                <w:caps/>
              </w:rPr>
              <w:t xml:space="preserve">” </w:t>
            </w:r>
            <w:r w:rsidRPr="002B5D47">
              <w:rPr>
                <w:rFonts w:ascii="Cambria" w:hAnsi="Cambria" w:cs="Arial"/>
                <w:b/>
                <w:caps/>
              </w:rPr>
              <w:t>ZP.261.19.2025</w:t>
            </w:r>
          </w:p>
        </w:tc>
      </w:tr>
    </w:tbl>
    <w:bookmarkEnd w:id="12"/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Calibri" w:hAnsi="Cambria" w:cs="Times New Roman"/>
          <w:b/>
          <w:lang w:eastAsia="zh-CN"/>
        </w:rPr>
        <w:br/>
      </w:r>
      <w:r w:rsidRPr="00C20F38">
        <w:rPr>
          <w:rFonts w:ascii="Cambria" w:eastAsia="Calibri" w:hAnsi="Cambria" w:cs="Times New Roman"/>
          <w:lang w:eastAsia="zh-CN"/>
        </w:rPr>
        <w:t>w imieniu Wykonawcy:</w:t>
      </w: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Calibri" w:hAnsi="Cambria" w:cs="Times New Roman"/>
          <w:lang w:eastAsia="zh-CN"/>
        </w:rPr>
        <w:t>…………………………………………………………………………………………………</w:t>
      </w: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Times New Roman" w:hAnsi="Cambria" w:cs="Times New Roman"/>
          <w:lang w:eastAsia="zh-CN"/>
        </w:rPr>
        <w:t xml:space="preserve"> </w:t>
      </w:r>
      <w:r w:rsidRPr="00C20F38">
        <w:rPr>
          <w:rFonts w:ascii="Cambria" w:eastAsia="Calibri" w:hAnsi="Cambria" w:cs="Times New Roman"/>
          <w:lang w:eastAsia="zh-CN"/>
        </w:rPr>
        <w:t>(nazwa Wykonawcy)</w:t>
      </w: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b/>
          <w:lang w:eastAsia="zh-CN"/>
        </w:rPr>
      </w:pP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Calibri" w:hAnsi="Cambria" w:cs="Times New Roman"/>
          <w:lang w:eastAsia="zh-CN"/>
        </w:rPr>
        <w:t>Oświadczam, że informacje zawarte w oświadczeniu, o którym mowa w art. 125 ust.1 ustawy, w zakresie podstaw wykluczenia z postępowania wskazanych przez zamawiającego, o których mowa w:</w:t>
      </w:r>
    </w:p>
    <w:p w:rsidR="00A725B5" w:rsidRPr="00C20F38" w:rsidRDefault="00A725B5" w:rsidP="00A725B5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3" w:name="_Hlk93667812"/>
      <w:r w:rsidRPr="00C20F38">
        <w:rPr>
          <w:rFonts w:ascii="Cambria" w:eastAsia="Calibri" w:hAnsi="Cambria" w:cs="Times New Roman"/>
          <w:lang w:eastAsia="zh-CN"/>
        </w:rPr>
        <w:t>art. 108 ust. 1;</w:t>
      </w:r>
    </w:p>
    <w:p w:rsidR="00A725B5" w:rsidRPr="00C20F38" w:rsidRDefault="00A725B5" w:rsidP="00A725B5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4" w:name="_Hlk70427348"/>
      <w:bookmarkStart w:id="15" w:name="_Hlk93667762"/>
      <w:r w:rsidRPr="00C20F38">
        <w:rPr>
          <w:rFonts w:ascii="Cambria" w:eastAsia="Calibri" w:hAnsi="Cambria" w:cs="Times New Roman"/>
          <w:lang w:eastAsia="zh-CN"/>
        </w:rPr>
        <w:t>art. 109 ust. 1 pkt 1;</w:t>
      </w:r>
    </w:p>
    <w:p w:rsidR="00A725B5" w:rsidRPr="00C20F38" w:rsidRDefault="00A725B5" w:rsidP="00A725B5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Calibri" w:hAnsi="Cambria" w:cs="Times New Roman"/>
          <w:lang w:eastAsia="zh-CN"/>
        </w:rPr>
        <w:t>art. 109 ust. 1 pkt 4;</w:t>
      </w:r>
    </w:p>
    <w:p w:rsidR="00A725B5" w:rsidRPr="00C20F38" w:rsidRDefault="00A725B5" w:rsidP="00A725B5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6" w:name="_Hlk110505818"/>
      <w:r w:rsidRPr="00C20F38">
        <w:rPr>
          <w:rFonts w:ascii="Cambria" w:eastAsia="Calibri" w:hAnsi="Cambria" w:cs="Times New Roman"/>
          <w:lang w:eastAsia="zh-CN"/>
        </w:rPr>
        <w:t>art. 109 ust. 1 pkt 7</w:t>
      </w:r>
      <w:bookmarkEnd w:id="14"/>
      <w:r w:rsidRPr="00C20F38">
        <w:rPr>
          <w:rFonts w:ascii="Cambria" w:eastAsia="Calibri" w:hAnsi="Cambria" w:cs="Times New Roman"/>
          <w:lang w:eastAsia="zh-CN"/>
        </w:rPr>
        <w:t>;</w:t>
      </w:r>
    </w:p>
    <w:bookmarkEnd w:id="16"/>
    <w:p w:rsidR="00A725B5" w:rsidRPr="00C20F38" w:rsidRDefault="00A725B5" w:rsidP="00A725B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Calibri" w:hAnsi="Cambria" w:cs="Times New Roman"/>
          <w:lang w:eastAsia="zh-CN"/>
        </w:rPr>
        <w:t>art. 109 ust. 1 pkt 8;</w:t>
      </w:r>
    </w:p>
    <w:p w:rsidR="00A725B5" w:rsidRPr="00C20F38" w:rsidRDefault="00A725B5" w:rsidP="00A725B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Calibri" w:hAnsi="Cambria" w:cs="Times New Roman"/>
          <w:lang w:eastAsia="zh-CN"/>
        </w:rPr>
        <w:t>art. 109 ust. 1 pkt 10;</w:t>
      </w:r>
    </w:p>
    <w:bookmarkEnd w:id="13"/>
    <w:bookmarkEnd w:id="15"/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Calibri" w:hAnsi="Cambria" w:cs="Times New Roman"/>
          <w:lang w:eastAsia="zh-CN"/>
        </w:rPr>
        <w:t xml:space="preserve">ustawy są </w:t>
      </w:r>
      <w:r w:rsidRPr="00C20F38">
        <w:rPr>
          <w:rFonts w:ascii="Cambria" w:eastAsia="Calibri" w:hAnsi="Cambria" w:cs="Times New Roman"/>
          <w:b/>
          <w:lang w:eastAsia="zh-CN"/>
        </w:rPr>
        <w:t xml:space="preserve">aktualne/ nie aktualne *. </w:t>
      </w: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b/>
          <w:lang w:eastAsia="zh-CN"/>
        </w:rPr>
      </w:pPr>
    </w:p>
    <w:p w:rsidR="00A725B5" w:rsidRDefault="00A725B5" w:rsidP="00A725B5">
      <w:pPr>
        <w:tabs>
          <w:tab w:val="left" w:pos="0"/>
        </w:tabs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</w:t>
      </w:r>
      <w:r w:rsidRPr="00C20F38">
        <w:rPr>
          <w:rFonts w:ascii="Cambria" w:hAnsi="Cambria" w:cs="Arial"/>
        </w:rPr>
        <w:t xml:space="preserve">…………..…….……. </w:t>
      </w:r>
      <w:r w:rsidRPr="00C20F38">
        <w:rPr>
          <w:rFonts w:ascii="Cambria" w:hAnsi="Cambria" w:cs="Arial"/>
          <w:i/>
        </w:rPr>
        <w:t>(miejscowość)</w:t>
      </w:r>
      <w:r w:rsidRPr="00C20F38">
        <w:rPr>
          <w:rFonts w:ascii="Cambria" w:hAnsi="Cambria" w:cs="Arial"/>
        </w:rPr>
        <w:t>, dnia ………….……. r.</w:t>
      </w:r>
    </w:p>
    <w:p w:rsidR="00A725B5" w:rsidRDefault="00A725B5" w:rsidP="00A725B5">
      <w:pPr>
        <w:tabs>
          <w:tab w:val="left" w:pos="0"/>
        </w:tabs>
        <w:spacing w:after="0" w:line="276" w:lineRule="auto"/>
        <w:ind w:hanging="720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tabs>
          <w:tab w:val="left" w:pos="0"/>
        </w:tabs>
        <w:spacing w:after="0" w:line="276" w:lineRule="auto"/>
        <w:ind w:hanging="720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tabs>
          <w:tab w:val="left" w:pos="0"/>
        </w:tabs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</w:t>
      </w:r>
      <w:r w:rsidRPr="00C20F38">
        <w:rPr>
          <w:rFonts w:ascii="Cambria" w:hAnsi="Cambria" w:cs="Arial"/>
        </w:rPr>
        <w:t>..………….…………………..………………………………</w:t>
      </w:r>
      <w:r>
        <w:rPr>
          <w:rFonts w:ascii="Cambria" w:hAnsi="Cambria" w:cs="Arial"/>
        </w:rPr>
        <w:t>……………………………………</w:t>
      </w:r>
    </w:p>
    <w:p w:rsidR="00A725B5" w:rsidRPr="00C20F38" w:rsidRDefault="00A725B5" w:rsidP="00A725B5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C20F38">
        <w:rPr>
          <w:rFonts w:ascii="Cambria" w:hAnsi="Cambria" w:cs="Arial"/>
          <w:color w:val="000000"/>
        </w:rPr>
        <w:t>(Podpis osoby uprawnionej lub osób uprawnionych do reprezentowania</w:t>
      </w:r>
    </w:p>
    <w:p w:rsidR="00A725B5" w:rsidRPr="007F6B12" w:rsidRDefault="00A725B5" w:rsidP="00A725B5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C20F38">
        <w:rPr>
          <w:rFonts w:ascii="Cambria" w:hAnsi="Cambria" w:cs="Arial"/>
          <w:color w:val="000000"/>
        </w:rPr>
        <w:t>Wykonawcy w dokumentach</w:t>
      </w:r>
      <w:r>
        <w:rPr>
          <w:rFonts w:ascii="Cambria" w:hAnsi="Cambria" w:cs="Arial"/>
          <w:color w:val="000000"/>
        </w:rPr>
        <w:t xml:space="preserve"> </w:t>
      </w:r>
      <w:r w:rsidRPr="00C20F38">
        <w:rPr>
          <w:rFonts w:ascii="Cambria" w:hAnsi="Cambria" w:cs="Arial"/>
          <w:color w:val="000000"/>
        </w:rPr>
        <w:t xml:space="preserve">rejestrowych lub we </w:t>
      </w:r>
      <w:r w:rsidRPr="00C20F38">
        <w:rPr>
          <w:rFonts w:ascii="Cambria" w:hAnsi="Cambria" w:cs="Arial"/>
        </w:rPr>
        <w:t>właściwym upoważnieniu)</w:t>
      </w:r>
    </w:p>
    <w:p w:rsidR="00A725B5" w:rsidRPr="00C20F38" w:rsidRDefault="00A725B5" w:rsidP="00A725B5">
      <w:pPr>
        <w:tabs>
          <w:tab w:val="left" w:pos="0"/>
          <w:tab w:val="left" w:pos="1425"/>
        </w:tabs>
        <w:suppressAutoHyphens/>
        <w:spacing w:after="0" w:line="276" w:lineRule="auto"/>
        <w:ind w:right="23"/>
        <w:jc w:val="both"/>
        <w:rPr>
          <w:rFonts w:ascii="Cambria" w:eastAsia="Times New Roman" w:hAnsi="Cambria" w:cs="Times New Roman"/>
          <w:b/>
          <w:lang w:eastAsia="pl-PL"/>
        </w:rPr>
      </w:pP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b/>
          <w:i/>
          <w:color w:val="000000"/>
          <w:lang w:eastAsia="zh-CN"/>
        </w:rPr>
      </w:pPr>
      <w:r w:rsidRPr="00C20F38">
        <w:rPr>
          <w:rFonts w:ascii="Cambria" w:eastAsia="Calibri" w:hAnsi="Cambria" w:cs="Times New Roman"/>
          <w:b/>
          <w:i/>
          <w:color w:val="000000"/>
          <w:lang w:eastAsia="zh-CN"/>
        </w:rPr>
        <w:t>*niepotrzebne skreślić</w:t>
      </w:r>
    </w:p>
    <w:p w:rsidR="00A725B5" w:rsidRPr="00C20F38" w:rsidRDefault="00A725B5" w:rsidP="00A725B5">
      <w:pPr>
        <w:spacing w:line="276" w:lineRule="auto"/>
        <w:jc w:val="both"/>
        <w:rPr>
          <w:rFonts w:ascii="Cambria" w:eastAsia="Calibri" w:hAnsi="Cambria" w:cs="Times New Roman"/>
          <w:lang w:eastAsia="zh-CN"/>
        </w:rPr>
      </w:pPr>
      <w:r w:rsidRPr="00C20F38">
        <w:rPr>
          <w:rFonts w:ascii="Cambria" w:eastAsia="Calibri" w:hAnsi="Cambria" w:cs="Times New Roman"/>
          <w:lang w:eastAsia="zh-CN"/>
        </w:rPr>
        <w:br w:type="page"/>
      </w:r>
    </w:p>
    <w:p w:rsidR="00A725B5" w:rsidRPr="00C20F38" w:rsidRDefault="00A725B5" w:rsidP="00A725B5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:rsidR="00A725B5" w:rsidRPr="00C20F38" w:rsidRDefault="00A725B5" w:rsidP="00A725B5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b/>
          <w:lang w:eastAsia="zh-CN"/>
        </w:rPr>
      </w:pPr>
      <w:r w:rsidRPr="00C20F38">
        <w:rPr>
          <w:rFonts w:ascii="Cambria" w:eastAsia="Times New Roman" w:hAnsi="Cambria" w:cs="Times New Roman"/>
          <w:b/>
          <w:lang w:eastAsia="zh-CN"/>
        </w:rPr>
        <w:t>Załącznik nr 10 do SWZ</w:t>
      </w:r>
    </w:p>
    <w:p w:rsidR="00A725B5" w:rsidRPr="00C20F38" w:rsidRDefault="00A725B5" w:rsidP="00A725B5">
      <w:pPr>
        <w:suppressAutoHyphens/>
        <w:spacing w:after="0" w:line="276" w:lineRule="auto"/>
        <w:ind w:hanging="720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ind w:hanging="720"/>
        <w:jc w:val="both"/>
        <w:rPr>
          <w:rFonts w:ascii="Cambria" w:hAnsi="Cambria" w:cs="Arial"/>
          <w:b/>
          <w:bCs/>
          <w:color w:val="000000"/>
        </w:rPr>
      </w:pPr>
      <w:r w:rsidRPr="00C20F38">
        <w:rPr>
          <w:rFonts w:ascii="Cambria" w:hAnsi="Cambria" w:cs="Arial"/>
          <w:b/>
          <w:bCs/>
          <w:color w:val="000000"/>
        </w:rPr>
        <w:t xml:space="preserve">               OŚWIADCZENIE WYKONAWCY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C20F38">
        <w:rPr>
          <w:rFonts w:ascii="Cambria" w:hAnsi="Cambria" w:cs="Arial"/>
          <w:b/>
          <w:u w:val="single"/>
        </w:rPr>
        <w:t>Wykonawca: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………………………………………………………………………………………..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………………………………………………………………………………………..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 xml:space="preserve">(pełna nazwa/firma, adres,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w zależności od podmiotu: NIP/PESEL, KRS/</w:t>
      </w:r>
      <w:proofErr w:type="spellStart"/>
      <w:r w:rsidRPr="00C20F38">
        <w:rPr>
          <w:rFonts w:ascii="Cambria" w:hAnsi="Cambria" w:cs="Arial"/>
          <w:i/>
        </w:rPr>
        <w:t>CEiDG</w:t>
      </w:r>
      <w:proofErr w:type="spellEnd"/>
      <w:r w:rsidRPr="00C20F38">
        <w:rPr>
          <w:rFonts w:ascii="Cambria" w:hAnsi="Cambria" w:cs="Arial"/>
          <w:i/>
        </w:rPr>
        <w:t>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reprezentowany przez: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20F38">
        <w:rPr>
          <w:rFonts w:ascii="Cambria" w:hAnsi="Cambria" w:cs="Arial"/>
          <w:i/>
        </w:rPr>
        <w:t>(imię, nazwisko, stanowisko/podstawa do reprezentacji)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Cs/>
          <w:color w:val="000000"/>
        </w:rPr>
      </w:pPr>
      <w:r w:rsidRPr="00C20F38">
        <w:rPr>
          <w:rFonts w:ascii="Cambria" w:hAnsi="Cambria" w:cs="Arial"/>
          <w:bCs/>
          <w:color w:val="000000"/>
        </w:rPr>
        <w:t>ubiegając się o udzielenie zamówienia publicznego na: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Times New Roman"/>
          <w:b/>
        </w:rPr>
      </w:pPr>
      <w:r w:rsidRPr="00C20F38">
        <w:rPr>
          <w:rFonts w:ascii="Cambria" w:hAnsi="Cambria" w:cs="Arial"/>
          <w:bCs/>
          <w:color w:val="000000"/>
        </w:rPr>
        <w:t>Usługa wsparcia technicznego producenta dla przełączników Cisco C9200, C9300 oraz C9500</w:t>
      </w:r>
      <w:r w:rsidRPr="00C20F38">
        <w:rPr>
          <w:rFonts w:ascii="Cambria" w:hAnsi="Cambria" w:cs="Times New Roman"/>
          <w:b/>
        </w:rPr>
        <w:t xml:space="preserve"> ZP.261.19.2025</w:t>
      </w:r>
    </w:p>
    <w:p w:rsidR="00A725B5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bCs/>
        </w:rPr>
      </w:pPr>
      <w:r w:rsidRPr="00C20F38">
        <w:rPr>
          <w:rFonts w:ascii="Cambria" w:hAnsi="Cambria" w:cs="Arial"/>
          <w:b/>
          <w:bCs/>
        </w:rPr>
        <w:t>OŚWIADCZENIE WYKONAWCY/PODMIOTU WSPÓLNIE UBIEGAJĄCEGO SIĘ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  <w:b/>
          <w:bCs/>
        </w:rPr>
      </w:pPr>
      <w:r w:rsidRPr="00C20F38">
        <w:rPr>
          <w:rFonts w:ascii="Cambria" w:hAnsi="Cambria" w:cs="Arial"/>
          <w:b/>
          <w:bCs/>
        </w:rPr>
        <w:t>O ZAMÓWIENIE/PODMIOTU, NA KTÓREGO ZASOBACH POLEGA WYKONAWCA</w:t>
      </w:r>
      <w:r w:rsidRPr="00C20F38" w:rsidDel="00D84704">
        <w:rPr>
          <w:rFonts w:ascii="Cambria" w:hAnsi="Cambria" w:cs="Arial"/>
          <w:b/>
          <w:bCs/>
        </w:rPr>
        <w:t xml:space="preserve"> </w:t>
      </w: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</w:rPr>
      </w:pPr>
      <w:r w:rsidRPr="00C20F38">
        <w:rPr>
          <w:rFonts w:ascii="Cambria" w:hAnsi="Cambria" w:cs="Arial"/>
          <w:b/>
          <w:bCs/>
        </w:rPr>
        <w:t>dotyczące przesłanek wykluczenia</w:t>
      </w: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 xml:space="preserve">z postępowania w związku z art. 5k rozporządzenia 833/2014 oraz Ustawą o szczególnych rozwiązaniach w zakresie przeciwdziałania wspieraniu agresji na Ukrainę oraz służących ochronie bezpieczeństwa narodowego. </w:t>
      </w: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Na potrzeby niniejszego postępowania o udzielenie zamówienia publicznego, oświadczam co następuje:</w:t>
      </w: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1)  nie podlegam wykluczeniu z postępowania na podstawie:</w:t>
      </w: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- art. 7 ust. 1 Ustawy o szczególnych rozwiązaniach w zakresie przeciwdziałania wspieraniu agresji na Ukrainę oraz służących ochronie bezpieczeństwa narodowego (Dz.U. z 2023 r., poz. 129),</w:t>
      </w: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-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2) w stosunku do podmiotu, będącego podwykonawcą, na którego przypada ponad 10% wartości zamówienia nie zachodzą podstawy wykluczenia z postępowania o udzielenie zamówienia przewidziane w  art.  5k rozporządzenia 833/2014 w brzmieniu nadanym rozporządzeniem 2022/576.*</w:t>
      </w: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…………..…….……. (miejscowość), dnia ………….……. r.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..………….…………………..……………………………………………………………………..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(Podpis osoby uprawnionej lub osób uprawnionych do reprezentowania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Wykonawcy w dokumentach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20F38">
        <w:rPr>
          <w:rFonts w:ascii="Cambria" w:hAnsi="Cambria" w:cs="Arial"/>
        </w:rPr>
        <w:t>rejestrowych lub we właściwym upoważnieniu)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/>
        </w:rPr>
      </w:pPr>
      <w:r w:rsidRPr="00C20F38">
        <w:rPr>
          <w:rFonts w:ascii="Cambria" w:hAnsi="Cambria" w:cs="Arial"/>
        </w:rPr>
        <w:t>*dotyczy sytuacji, w której Wykonawca zamierza powierzyć  wykonanie części zamówienia podwykonawcy (niebędącego podmiotem udostępniającym zasoby), na którego przypada ponad 10% wartości zamówienia.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hAnsi="Cambria"/>
        </w:rPr>
      </w:pPr>
    </w:p>
    <w:p w:rsidR="00A725B5" w:rsidRPr="00C20F38" w:rsidRDefault="00A725B5" w:rsidP="00A725B5">
      <w:pPr>
        <w:spacing w:line="276" w:lineRule="auto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br w:type="page"/>
      </w: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  <w:b/>
        </w:rPr>
      </w:pPr>
      <w:r w:rsidRPr="00C20F38">
        <w:rPr>
          <w:rFonts w:ascii="Cambria" w:hAnsi="Cambria" w:cs="Arial"/>
          <w:b/>
        </w:rPr>
        <w:lastRenderedPageBreak/>
        <w:t xml:space="preserve">               Załącznik nr 11 do SWZ</w:t>
      </w:r>
    </w:p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  <w:b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(</w:t>
      </w:r>
      <w:r w:rsidRPr="00C20F38">
        <w:rPr>
          <w:rFonts w:ascii="Cambria" w:eastAsia="Times New Roman" w:hAnsi="Cambria" w:cs="Times New Roman"/>
          <w:i/>
          <w:iCs/>
          <w:color w:val="000000"/>
          <w:lang w:eastAsia="ar-SA"/>
        </w:rPr>
        <w:t>pieczęć gwaranta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>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miejscowość …….., data …………..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bookmarkStart w:id="17" w:name="_Hlk70419525"/>
      <w:r w:rsidRPr="00C20F38">
        <w:rPr>
          <w:rFonts w:ascii="Cambria" w:eastAsia="Times New Roman" w:hAnsi="Cambria" w:cs="Times New Roman"/>
          <w:b/>
          <w:color w:val="000000"/>
          <w:lang w:eastAsia="ar-SA"/>
        </w:rPr>
        <w:t>Gwarancja</w:t>
      </w:r>
    </w:p>
    <w:p w:rsidR="00A725B5" w:rsidRPr="00C20F38" w:rsidRDefault="00A725B5" w:rsidP="00A725B5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76" w:lineRule="auto"/>
        <w:ind w:left="576" w:hanging="576"/>
        <w:jc w:val="both"/>
        <w:outlineLvl w:val="1"/>
        <w:rPr>
          <w:rFonts w:ascii="Cambria" w:eastAsia="Times New Roman" w:hAnsi="Cambria" w:cs="Times New Roman"/>
          <w:b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b/>
          <w:color w:val="000000"/>
          <w:lang w:eastAsia="ar-SA"/>
        </w:rPr>
        <w:t>ubezpieczeniowa/bankowa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b/>
          <w:color w:val="000000"/>
          <w:lang w:eastAsia="ar-SA"/>
        </w:rPr>
        <w:t>należytego wykonania Umowy nr ………</w:t>
      </w:r>
    </w:p>
    <w:bookmarkEnd w:id="17"/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b/>
          <w:color w:val="000000"/>
          <w:lang w:eastAsia="ar-SA"/>
        </w:rPr>
        <w:t>BENEFICJENT (</w:t>
      </w:r>
      <w:r w:rsidRPr="00C20F38">
        <w:rPr>
          <w:rFonts w:ascii="Cambria" w:eastAsia="Times New Roman" w:hAnsi="Cambria" w:cs="Times New Roman"/>
          <w:b/>
          <w:i/>
          <w:color w:val="000000"/>
          <w:lang w:eastAsia="ar-SA"/>
        </w:rPr>
        <w:t>ZAMAWIAJĄCY</w:t>
      </w:r>
      <w:r w:rsidRPr="00C20F38">
        <w:rPr>
          <w:rFonts w:ascii="Cambria" w:eastAsia="Times New Roman" w:hAnsi="Cambria" w:cs="Times New Roman"/>
          <w:b/>
          <w:color w:val="000000"/>
          <w:lang w:eastAsia="ar-SA"/>
        </w:rPr>
        <w:t>) Skarb Państwa – ……………………………………………………………….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lang w:eastAsia="ar-SA"/>
        </w:rPr>
      </w:pPr>
      <w:r w:rsidRPr="00C20F38">
        <w:rPr>
          <w:rFonts w:ascii="Cambria" w:eastAsia="Times New Roman" w:hAnsi="Cambria" w:cs="Times New Roman"/>
          <w:b/>
          <w:color w:val="000000"/>
          <w:lang w:eastAsia="ar-SA"/>
        </w:rPr>
        <w:t>WYKONAWCA (</w:t>
      </w:r>
      <w:r w:rsidRPr="00C20F38">
        <w:rPr>
          <w:rFonts w:ascii="Cambria" w:eastAsia="Times New Roman" w:hAnsi="Cambria" w:cs="Times New Roman"/>
          <w:b/>
          <w:i/>
          <w:color w:val="000000"/>
          <w:lang w:eastAsia="ar-SA"/>
        </w:rPr>
        <w:t>ZOBOWIĄZANY</w:t>
      </w:r>
      <w:r w:rsidRPr="00C20F38">
        <w:rPr>
          <w:rFonts w:ascii="Cambria" w:eastAsia="Times New Roman" w:hAnsi="Cambria" w:cs="Times New Roman"/>
          <w:b/>
          <w:color w:val="000000"/>
          <w:lang w:eastAsia="ar-SA"/>
        </w:rPr>
        <w:t>)</w:t>
      </w:r>
      <w:r w:rsidRPr="00C20F38">
        <w:rPr>
          <w:rFonts w:ascii="Cambria" w:eastAsia="Times New Roman" w:hAnsi="Cambria" w:cs="Times New Roman"/>
          <w:b/>
          <w:lang w:eastAsia="ar-SA"/>
        </w:rPr>
        <w:t>……………… …………………………………………………………………………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</w:p>
    <w:p w:rsidR="00A725B5" w:rsidRPr="00C20F38" w:rsidRDefault="00A725B5" w:rsidP="00A725B5">
      <w:pPr>
        <w:suppressAutoHyphens/>
        <w:spacing w:after="0" w:line="276" w:lineRule="auto"/>
        <w:ind w:left="23" w:right="-2" w:hanging="23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b/>
          <w:color w:val="000000"/>
          <w:lang w:eastAsia="ar-SA"/>
        </w:rPr>
        <w:t>GWARANT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ab/>
      </w:r>
      <w:r w:rsidRPr="00C20F38">
        <w:rPr>
          <w:rFonts w:ascii="Cambria" w:eastAsia="Times New Roman" w:hAnsi="Cambria" w:cs="Times New Roman"/>
          <w:b/>
          <w:color w:val="000000"/>
          <w:lang w:eastAsia="ar-SA"/>
        </w:rPr>
        <w:t xml:space="preserve">…………………………………………………………………………………………………., 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>w imieniu i na rzecz którego działają: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C20F38">
        <w:rPr>
          <w:rFonts w:ascii="Cambria" w:eastAsia="Times New Roman" w:hAnsi="Cambria" w:cs="Times New Roman"/>
          <w:color w:val="333333"/>
          <w:lang w:eastAsia="ar-SA"/>
        </w:rPr>
        <w:t>1…………………………………………………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C20F38">
        <w:rPr>
          <w:rFonts w:ascii="Cambria" w:eastAsia="Times New Roman" w:hAnsi="Cambria" w:cs="Times New Roman"/>
          <w:color w:val="333333"/>
          <w:lang w:eastAsia="ar-SA"/>
        </w:rPr>
        <w:t>2.. ……………………………………………….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Niniejsza gwarancja ubezpieczeniowa/bankowa należytego wykonania (</w:t>
      </w:r>
      <w:r w:rsidRPr="00C20F38">
        <w:rPr>
          <w:rFonts w:ascii="Cambria" w:eastAsia="Times New Roman" w:hAnsi="Cambria" w:cs="Times New Roman"/>
          <w:i/>
          <w:iCs/>
          <w:color w:val="000000"/>
          <w:lang w:eastAsia="ar-SA"/>
        </w:rPr>
        <w:t>zwana dalej Gwarancją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>) została wystawiona na wniosek Wykonawcy (</w:t>
      </w:r>
      <w:r w:rsidRPr="00C20F38">
        <w:rPr>
          <w:rFonts w:ascii="Cambria" w:eastAsia="Times New Roman" w:hAnsi="Cambria" w:cs="Times New Roman"/>
          <w:i/>
          <w:iCs/>
          <w:color w:val="000000"/>
          <w:lang w:eastAsia="ar-SA"/>
        </w:rPr>
        <w:t>Zobowiązanego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 xml:space="preserve">) w związku z Umową nr ……………………., której przedmiotem jest </w:t>
      </w:r>
      <w:r w:rsidRPr="00C20F38">
        <w:rPr>
          <w:rFonts w:ascii="Cambria" w:eastAsia="Times New Roman" w:hAnsi="Cambria" w:cs="Times New Roman"/>
          <w:color w:val="333333"/>
          <w:lang w:eastAsia="ar-SA"/>
        </w:rPr>
        <w:t>„</w:t>
      </w:r>
      <w:r w:rsidRPr="00C20F38">
        <w:rPr>
          <w:rFonts w:ascii="Cambria" w:eastAsia="Times New Roman" w:hAnsi="Cambria" w:cs="Times New Roman"/>
          <w:iCs/>
          <w:caps/>
          <w:color w:val="333333"/>
          <w:lang w:eastAsia="ar-SA"/>
        </w:rPr>
        <w:t>……………………………….</w:t>
      </w:r>
      <w:r w:rsidRPr="00C20F38">
        <w:rPr>
          <w:rFonts w:ascii="Cambria" w:eastAsia="Times New Roman" w:hAnsi="Cambria" w:cs="Times New Roman"/>
          <w:color w:val="333333"/>
          <w:lang w:eastAsia="ar-SA"/>
        </w:rPr>
        <w:t>”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>, która ma zostać zawarta przez Wykonawcę z Beneficjentem (</w:t>
      </w:r>
      <w:r w:rsidRPr="00C20F38">
        <w:rPr>
          <w:rFonts w:ascii="Cambria" w:eastAsia="Times New Roman" w:hAnsi="Cambria" w:cs="Times New Roman"/>
          <w:i/>
          <w:iCs/>
          <w:color w:val="000000"/>
          <w:lang w:eastAsia="ar-SA"/>
        </w:rPr>
        <w:t>Zamawiającym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>) w dniu ………………………., (</w:t>
      </w:r>
      <w:r w:rsidRPr="00C20F38">
        <w:rPr>
          <w:rFonts w:ascii="Cambria" w:eastAsia="Times New Roman" w:hAnsi="Cambria" w:cs="Times New Roman"/>
          <w:i/>
          <w:iCs/>
          <w:color w:val="000000"/>
          <w:lang w:eastAsia="ar-SA"/>
        </w:rPr>
        <w:t>zwaną dalej Umową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 xml:space="preserve">).  Zgodnie z Umową Wykonawca zobowiązany jest do złożenia zabezpieczenia należytego wykonania Umowy w wysokości </w:t>
      </w:r>
      <w:r w:rsidRPr="00C20F38">
        <w:rPr>
          <w:rFonts w:ascii="Cambria" w:eastAsia="Times New Roman" w:hAnsi="Cambria" w:cs="Times New Roman"/>
          <w:color w:val="333333"/>
          <w:lang w:eastAsia="ar-SA"/>
        </w:rPr>
        <w:t>………………… złotych (</w:t>
      </w:r>
      <w:r w:rsidRPr="00C20F38">
        <w:rPr>
          <w:rFonts w:ascii="Cambria" w:eastAsia="Times New Roman" w:hAnsi="Cambria" w:cs="Times New Roman"/>
          <w:i/>
          <w:color w:val="333333"/>
          <w:lang w:eastAsia="ar-SA"/>
        </w:rPr>
        <w:t xml:space="preserve">słownie złotych: ……………………………………………. 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>)</w:t>
      </w:r>
      <w:r w:rsidRPr="00C20F38">
        <w:rPr>
          <w:rFonts w:ascii="Cambria" w:eastAsia="Times New Roman" w:hAnsi="Cambria" w:cs="Times New Roman"/>
          <w:i/>
          <w:color w:val="000000"/>
          <w:lang w:eastAsia="ar-SA"/>
        </w:rPr>
        <w:t>,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 xml:space="preserve"> stanowiącej 3 % kwoty wynagrodzenia brutto Wykonawcy przewidzianego w Umowie.</w:t>
      </w: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 xml:space="preserve">Niniejsza Gwarancja zabezpiecza należyte wykonanie przez Wykonawcę Umowy, której przedmiotem jest: „…………………………..…”. </w:t>
      </w: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708" w:hanging="70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 xml:space="preserve">Gwarant odpowiada wyłącznie w zakresie zabezpieczonym Gwarancją z tytułu niewykonania lub nienależytego wykonania Umowy przez Wykonawcę. </w:t>
      </w: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Gwarant  zobowiązuje się nieodwołalnie i bezwarunkowo, na pierwsze pisemne żądanie Beneficjenta, na zasadach przewidzianych w niniejszej gwarancji, do zapłaty sumy gwarancyjnej do kwoty: ……………………. złotych (</w:t>
      </w:r>
      <w:r w:rsidRPr="00C20F38">
        <w:rPr>
          <w:rFonts w:ascii="Cambria" w:eastAsia="Times New Roman" w:hAnsi="Cambria" w:cs="Times New Roman"/>
          <w:i/>
          <w:iCs/>
          <w:color w:val="000000"/>
          <w:lang w:eastAsia="ar-SA"/>
        </w:rPr>
        <w:t>słownie złotych:</w:t>
      </w:r>
      <w:r w:rsidRPr="00C20F38">
        <w:rPr>
          <w:rFonts w:ascii="Cambria" w:eastAsia="Times New Roman" w:hAnsi="Cambria" w:cs="Times New Roman"/>
          <w:color w:val="333333"/>
          <w:lang w:eastAsia="ar-SA"/>
        </w:rPr>
        <w:t xml:space="preserve"> …………………………………………), w tym:</w:t>
      </w:r>
    </w:p>
    <w:p w:rsidR="00A725B5" w:rsidRPr="00C20F38" w:rsidRDefault="00A725B5" w:rsidP="00A725B5">
      <w:pPr>
        <w:numPr>
          <w:ilvl w:val="0"/>
          <w:numId w:val="8"/>
        </w:numPr>
        <w:tabs>
          <w:tab w:val="left" w:pos="708"/>
          <w:tab w:val="left" w:pos="1092"/>
        </w:tabs>
        <w:suppressAutoHyphens/>
        <w:spacing w:after="0" w:line="276" w:lineRule="auto"/>
        <w:ind w:left="708" w:hanging="348"/>
        <w:jc w:val="both"/>
        <w:rPr>
          <w:rFonts w:ascii="Cambria" w:eastAsia="Times New Roman" w:hAnsi="Cambria" w:cs="Times New Roman"/>
          <w:color w:val="333333"/>
          <w:lang w:eastAsia="ar-SA"/>
        </w:rPr>
      </w:pPr>
      <w:bookmarkStart w:id="18" w:name="suma_ubezp_Q21"/>
      <w:bookmarkEnd w:id="18"/>
      <w:r w:rsidRPr="00C20F38">
        <w:rPr>
          <w:rFonts w:ascii="Cambria" w:eastAsia="Times New Roman" w:hAnsi="Cambria" w:cs="Times New Roman"/>
          <w:color w:val="333333"/>
          <w:lang w:eastAsia="ar-SA"/>
        </w:rPr>
        <w:t>………… PLN (</w:t>
      </w:r>
      <w:bookmarkStart w:id="19" w:name="suma_ubezp_Q21_sl"/>
      <w:bookmarkEnd w:id="19"/>
      <w:r w:rsidRPr="00C20F38">
        <w:rPr>
          <w:rFonts w:ascii="Cambria" w:eastAsia="Times New Roman" w:hAnsi="Cambria" w:cs="Times New Roman"/>
          <w:color w:val="333333"/>
          <w:lang w:eastAsia="ar-SA"/>
        </w:rPr>
        <w:t xml:space="preserve">……………………………………….. </w:t>
      </w:r>
      <w:r w:rsidRPr="00C20F38">
        <w:rPr>
          <w:rFonts w:ascii="Cambria" w:eastAsia="Times New Roman" w:hAnsi="Cambria" w:cs="Times New Roman"/>
          <w:i/>
          <w:iCs/>
          <w:color w:val="333333"/>
          <w:lang w:eastAsia="ar-SA"/>
        </w:rPr>
        <w:t>złotych</w:t>
      </w:r>
      <w:r w:rsidRPr="00C20F38">
        <w:rPr>
          <w:rFonts w:ascii="Cambria" w:eastAsia="Times New Roman" w:hAnsi="Cambria" w:cs="Times New Roman"/>
          <w:color w:val="333333"/>
          <w:lang w:eastAsia="ar-SA"/>
        </w:rPr>
        <w:t xml:space="preserve">) z tytułu niewykonania lub nienależytego wykonania przedmiotu Umowy, </w:t>
      </w: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bookmarkStart w:id="20" w:name="suma_ubezp_Q22"/>
      <w:bookmarkEnd w:id="20"/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Niniejsza Gwarancja jest ważna:</w:t>
      </w:r>
    </w:p>
    <w:p w:rsidR="00A725B5" w:rsidRPr="00C20F38" w:rsidRDefault="00A725B5" w:rsidP="00A725B5">
      <w:pPr>
        <w:numPr>
          <w:ilvl w:val="0"/>
          <w:numId w:val="6"/>
        </w:numPr>
        <w:tabs>
          <w:tab w:val="left" w:pos="720"/>
          <w:tab w:val="left" w:pos="108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 xml:space="preserve">od dnia </w:t>
      </w:r>
      <w:bookmarkStart w:id="21" w:name="data_obow_Q21_od"/>
      <w:bookmarkEnd w:id="21"/>
      <w:r w:rsidRPr="00C20F38">
        <w:rPr>
          <w:rFonts w:ascii="Cambria" w:eastAsia="Times New Roman" w:hAnsi="Cambria" w:cs="Times New Roman"/>
          <w:color w:val="000000"/>
          <w:lang w:eastAsia="ar-SA"/>
        </w:rPr>
        <w:t>zawarcia Umowy do dnia ……………………………... – w zakresie niewykonania lub nienależytego wykonania przedmiotu Umowy</w:t>
      </w:r>
    </w:p>
    <w:p w:rsidR="00A725B5" w:rsidRPr="00C20F38" w:rsidRDefault="00A725B5" w:rsidP="00A725B5">
      <w:pPr>
        <w:tabs>
          <w:tab w:val="left" w:pos="360"/>
          <w:tab w:val="left" w:pos="720"/>
          <w:tab w:val="left" w:pos="1080"/>
        </w:tabs>
        <w:suppressAutoHyphens/>
        <w:spacing w:after="0" w:line="276" w:lineRule="auto"/>
        <w:ind w:left="708" w:hanging="70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ab/>
        <w:t>Suma gwarancyjna zostanie pomniejszona o każdą wypłatę z tytułu Gwarancji.</w:t>
      </w: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 xml:space="preserve">Wypłata z tytułu Gwarancji nastąpi w terminie 14 dni od dnia złożenia przez Beneficjenta pisemnego żądania zapłaty sumy gwarancyjnej, w terminie do 14 dni liczonych od upływu daty ważności Gwarancji, zawierającego kwotę roszczenia i numer rachunku bankowego, na 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lastRenderedPageBreak/>
        <w:t xml:space="preserve">który </w:t>
      </w:r>
      <w:r w:rsidRPr="00C20F38">
        <w:rPr>
          <w:rFonts w:ascii="Cambria" w:eastAsia="Times New Roman" w:hAnsi="Cambria" w:cs="Times New Roman"/>
          <w:lang w:eastAsia="ar-SA"/>
        </w:rPr>
        <w:t>kwota ta ma zostać przekazana. Beneficjent przekaże żądanie zapłaty Gwarantowi w następujący sposób:</w:t>
      </w:r>
    </w:p>
    <w:p w:rsidR="00A725B5" w:rsidRPr="00C20F38" w:rsidRDefault="00A725B5" w:rsidP="00A725B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Times New Roman" w:hAnsi="Cambria" w:cs="Times New Roman"/>
          <w:lang w:eastAsia="ar-SA"/>
        </w:rPr>
      </w:pPr>
      <w:r w:rsidRPr="00C20F38">
        <w:rPr>
          <w:rFonts w:ascii="Cambria" w:eastAsia="Times New Roman" w:hAnsi="Cambria" w:cs="Times New Roman"/>
          <w:lang w:eastAsia="ar-SA"/>
        </w:rPr>
        <w:t xml:space="preserve">na adres siedziby Gwaranta, za pośrednictwem banku prowadzącego rachunek Beneficjenta, z zastrzeżeniem, że bank Beneficjenta potwierdzi, iż żądanie zapłaty zostało podpisane przez osoby uprawnione do składania oświadczeń woli w imieniu Beneficjenta lub przez niego upoważnione w tym zakresie; </w:t>
      </w:r>
    </w:p>
    <w:p w:rsidR="00A725B5" w:rsidRPr="00C20F38" w:rsidRDefault="00A725B5" w:rsidP="00A725B5">
      <w:pPr>
        <w:suppressAutoHyphens/>
        <w:spacing w:after="0" w:line="276" w:lineRule="auto"/>
        <w:ind w:left="720"/>
        <w:jc w:val="both"/>
        <w:rPr>
          <w:rFonts w:ascii="Cambria" w:eastAsia="Times New Roman" w:hAnsi="Cambria" w:cs="Times New Roman"/>
          <w:lang w:eastAsia="ar-SA"/>
        </w:rPr>
      </w:pPr>
      <w:r w:rsidRPr="00C20F38">
        <w:rPr>
          <w:rFonts w:ascii="Cambria" w:eastAsia="Times New Roman" w:hAnsi="Cambria" w:cs="Times New Roman"/>
          <w:lang w:eastAsia="ar-SA"/>
        </w:rPr>
        <w:t>albo</w:t>
      </w:r>
    </w:p>
    <w:p w:rsidR="00A725B5" w:rsidRPr="00C20F38" w:rsidRDefault="00A725B5" w:rsidP="00A725B5">
      <w:pPr>
        <w:suppressAutoHyphens/>
        <w:spacing w:after="0" w:line="276" w:lineRule="auto"/>
        <w:ind w:left="720" w:hanging="360"/>
        <w:jc w:val="both"/>
        <w:rPr>
          <w:rFonts w:ascii="Cambria" w:eastAsia="Times New Roman" w:hAnsi="Cambria" w:cs="Times New Roman"/>
          <w:lang w:eastAsia="ar-SA"/>
        </w:rPr>
      </w:pPr>
      <w:r w:rsidRPr="00C20F38">
        <w:rPr>
          <w:rFonts w:ascii="Cambria" w:eastAsia="Times New Roman" w:hAnsi="Cambria" w:cs="Times New Roman"/>
          <w:lang w:eastAsia="ar-SA"/>
        </w:rPr>
        <w:t>2)</w:t>
      </w:r>
      <w:r w:rsidRPr="00C20F38">
        <w:rPr>
          <w:rFonts w:ascii="Cambria" w:eastAsia="Times New Roman" w:hAnsi="Cambria" w:cs="Times New Roman"/>
          <w:lang w:eastAsia="ar-SA"/>
        </w:rPr>
        <w:tab/>
        <w:t>bezpośrednio lub listem poleconym na adres siedziby Gwaranta wskazany w niniejszej gwarancji. Do żądania zapłaty złożonego w tej formie Beneficjent dołączy dokumenty potwierdzające prawidłowość reprezentacji osób uprawnionych lub przez niego upoważnionych do składania w jego imieniu oświadczeń woli (np.: pełnomocnictwa, notarialne wzory podpisów).</w:t>
      </w:r>
    </w:p>
    <w:p w:rsidR="00A725B5" w:rsidRPr="00C20F38" w:rsidRDefault="00A725B5" w:rsidP="00A725B5">
      <w:pPr>
        <w:suppressAutoHyphens/>
        <w:spacing w:after="0" w:line="276" w:lineRule="auto"/>
        <w:ind w:left="720" w:hanging="360"/>
        <w:jc w:val="both"/>
        <w:rPr>
          <w:rFonts w:ascii="Cambria" w:eastAsia="Times New Roman" w:hAnsi="Cambria" w:cs="Times New Roman"/>
          <w:color w:val="333333"/>
          <w:lang w:eastAsia="ar-SA"/>
        </w:rPr>
      </w:pP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Jakakolwiek zmiana, uzupełnienie lub inna modyfikacja warunków Umowy, które mogą zostać przeprowadzone na podstawie tej Umowy lub w jakichkolwiek dokumentach umownych, które mogą zostać sporządzone między Beneficjentem a Wykonawcą, nie uwalniają Gwaranta od odpowiedzialności wynikającej z niniejszej Gwarancji i niniejszym Gwarant rezygnuje z konieczności powiadomienia o takiej zmianie, uzupełnieniu czy modyfikacji.</w:t>
      </w: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Wierzytelność z tytułu niniejszej Gwarancji może być, za zgodą Gwaranta, przedmiotem przelewu na osobę trzecią. Zobowiązanie z tytułu niniejszej Gwarancji może być, za zgodą Beneficjenta, przedmiotem przelewu na osobę trzecią.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Gwarancja wygasa automatycznie i całkowicie w następujących sytuacjach:</w:t>
      </w:r>
    </w:p>
    <w:p w:rsidR="00A725B5" w:rsidRPr="00C20F38" w:rsidRDefault="00A725B5" w:rsidP="00A725B5">
      <w:pPr>
        <w:tabs>
          <w:tab w:val="left" w:pos="360"/>
          <w:tab w:val="left" w:pos="720"/>
        </w:tabs>
        <w:suppressAutoHyphens/>
        <w:spacing w:after="0" w:line="276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1)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ab/>
        <w:t>gdy żądanie zapłaty nie zostało doręczone w terminie ważności Gwarancji;</w:t>
      </w:r>
    </w:p>
    <w:p w:rsidR="00A725B5" w:rsidRPr="00C20F38" w:rsidRDefault="00A725B5" w:rsidP="00A725B5">
      <w:pPr>
        <w:tabs>
          <w:tab w:val="left" w:pos="360"/>
          <w:tab w:val="left" w:pos="720"/>
        </w:tabs>
        <w:suppressAutoHyphens/>
        <w:spacing w:after="0" w:line="276" w:lineRule="auto"/>
        <w:ind w:left="708" w:hanging="34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2)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ab/>
        <w:t>zwolnienia Gwaranta przez Beneficjenta ze wszystkich zobowiązań przewidzianych w Gwarancji, przed upływem terminu jej ważności;</w:t>
      </w:r>
    </w:p>
    <w:p w:rsidR="00A725B5" w:rsidRPr="00C20F38" w:rsidRDefault="00A725B5" w:rsidP="00A725B5">
      <w:pPr>
        <w:tabs>
          <w:tab w:val="left" w:pos="360"/>
          <w:tab w:val="left" w:pos="720"/>
          <w:tab w:val="left" w:pos="1080"/>
        </w:tabs>
        <w:suppressAutoHyphens/>
        <w:spacing w:after="0" w:line="276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3)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ab/>
        <w:t>gdy płatności dokonane przez Gwaranta w ramach gwarancji osiągną kwotę Gwarancji;</w:t>
      </w:r>
    </w:p>
    <w:p w:rsidR="00A725B5" w:rsidRPr="00C20F38" w:rsidRDefault="00A725B5" w:rsidP="00A725B5">
      <w:pPr>
        <w:tabs>
          <w:tab w:val="left" w:pos="360"/>
          <w:tab w:val="left" w:pos="720"/>
          <w:tab w:val="left" w:pos="1080"/>
        </w:tabs>
        <w:suppressAutoHyphens/>
        <w:spacing w:after="0" w:line="276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4)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ab/>
        <w:t>gdy oryginał Gwarancji zostanie zwrócony Gwarantowi przed terminem ważności Gwarancji.</w:t>
      </w: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Po upływie terminu ważności dokument Gwarancji powinien zostać zwrócony do Gwaranta.</w:t>
      </w: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numPr>
          <w:ilvl w:val="0"/>
          <w:numId w:val="5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Prawem właściwym do rozstrzygania sporów mogących wyniknąć na tle niniejszej Gwarancji jest prawo polskie, a sądem właściwym sąd miejscowo właściwy ze względu na adres siedziby Beneficjenta.</w:t>
      </w: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tabs>
          <w:tab w:val="left" w:pos="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…………………………………………….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C20F38">
        <w:rPr>
          <w:rFonts w:ascii="Cambria" w:eastAsia="Times New Roman" w:hAnsi="Cambria" w:cs="Times New Roman"/>
          <w:color w:val="000000"/>
          <w:lang w:eastAsia="ar-SA"/>
        </w:rPr>
        <w:t>(</w:t>
      </w:r>
      <w:r w:rsidRPr="00C20F38">
        <w:rPr>
          <w:rFonts w:ascii="Cambria" w:eastAsia="Times New Roman" w:hAnsi="Cambria" w:cs="Times New Roman"/>
          <w:i/>
          <w:iCs/>
          <w:color w:val="000000"/>
          <w:lang w:eastAsia="ar-SA"/>
        </w:rPr>
        <w:t xml:space="preserve">podpisy osób upoważnionych, 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20F38">
        <w:rPr>
          <w:rFonts w:ascii="Cambria" w:eastAsia="Times New Roman" w:hAnsi="Cambria" w:cs="Times New Roman"/>
          <w:i/>
          <w:iCs/>
          <w:color w:val="000000"/>
          <w:lang w:eastAsia="ar-SA"/>
        </w:rPr>
        <w:t>pieczęć Gwaranta</w:t>
      </w:r>
      <w:r w:rsidRPr="00C20F38">
        <w:rPr>
          <w:rFonts w:ascii="Cambria" w:eastAsia="Times New Roman" w:hAnsi="Cambria" w:cs="Times New Roman"/>
          <w:color w:val="000000"/>
          <w:lang w:eastAsia="ar-SA"/>
        </w:rPr>
        <w:t>)</w:t>
      </w: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:rsidR="00A725B5" w:rsidRPr="00C20F38" w:rsidRDefault="00A725B5" w:rsidP="00A725B5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C20F38">
        <w:rPr>
          <w:rFonts w:ascii="Cambria" w:eastAsia="Times New Roman" w:hAnsi="Cambria" w:cs="Times New Roman"/>
          <w:i/>
          <w:color w:val="333333"/>
          <w:lang w:eastAsia="ar-SA"/>
        </w:rPr>
        <w:t>postanowienia opcjonalne</w:t>
      </w:r>
    </w:p>
    <w:p w:rsidR="00A725B5" w:rsidRPr="00C20F38" w:rsidRDefault="00A725B5" w:rsidP="00A725B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</w:rPr>
      </w:pPr>
    </w:p>
    <w:bookmarkEnd w:id="7"/>
    <w:p w:rsidR="00A725B5" w:rsidRPr="00C20F38" w:rsidRDefault="00A725B5" w:rsidP="00A725B5">
      <w:pPr>
        <w:spacing w:after="0" w:line="276" w:lineRule="auto"/>
        <w:ind w:hanging="720"/>
        <w:jc w:val="both"/>
        <w:rPr>
          <w:rFonts w:ascii="Cambria" w:hAnsi="Cambria" w:cs="Arial"/>
          <w:b/>
        </w:rPr>
      </w:pPr>
    </w:p>
    <w:p w:rsidR="00C4177A" w:rsidRDefault="00C4177A">
      <w:bookmarkStart w:id="22" w:name="_GoBack"/>
      <w:bookmarkEnd w:id="22"/>
    </w:p>
    <w:sectPr w:rsidR="00C4177A" w:rsidSect="003864D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F91" w:rsidRDefault="00A725B5">
    <w:pPr>
      <w:pStyle w:val="Stopka"/>
      <w:jc w:val="center"/>
    </w:pPr>
  </w:p>
  <w:p w:rsidR="00504F91" w:rsidRDefault="00A725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910172"/>
      <w:docPartObj>
        <w:docPartGallery w:val="Page Numbers (Bottom of Page)"/>
        <w:docPartUnique/>
      </w:docPartObj>
    </w:sdtPr>
    <w:sdtEndPr/>
    <w:sdtContent>
      <w:p w:rsidR="00504F91" w:rsidRDefault="00A725B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04F91" w:rsidRDefault="00A725B5" w:rsidP="0015179E">
    <w:pPr>
      <w:pStyle w:val="Stopka"/>
      <w:tabs>
        <w:tab w:val="clear" w:pos="4536"/>
        <w:tab w:val="clear" w:pos="9072"/>
        <w:tab w:val="left" w:pos="10355"/>
      </w:tabs>
      <w:ind w:firstLine="709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F91" w:rsidRDefault="00A725B5">
    <w:pPr>
      <w:pStyle w:val="Nagwek"/>
    </w:pPr>
  </w:p>
  <w:p w:rsidR="00504F91" w:rsidRDefault="00A725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284"/>
        </w:tabs>
        <w:ind w:left="1004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4509D7"/>
    <w:multiLevelType w:val="hybridMultilevel"/>
    <w:tmpl w:val="5FCA38C8"/>
    <w:lvl w:ilvl="0" w:tplc="A86E21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85B5B"/>
    <w:multiLevelType w:val="hybridMultilevel"/>
    <w:tmpl w:val="E8AA72A8"/>
    <w:lvl w:ilvl="0" w:tplc="B9B87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2128A1"/>
    <w:multiLevelType w:val="hybridMultilevel"/>
    <w:tmpl w:val="D088A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C2FA4"/>
    <w:multiLevelType w:val="hybridMultilevel"/>
    <w:tmpl w:val="A800B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348450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5B5"/>
    <w:rsid w:val="003864D8"/>
    <w:rsid w:val="0086208B"/>
    <w:rsid w:val="009A4FDD"/>
    <w:rsid w:val="00A725B5"/>
    <w:rsid w:val="00C4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777D1-4392-414D-BDC0-317A27CB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5B5"/>
    <w:pPr>
      <w:spacing w:after="160" w:line="259" w:lineRule="auto"/>
      <w:jc w:val="left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A7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5B5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A72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5B5"/>
    <w:rPr>
      <w:rFonts w:asciiTheme="minorHAnsi" w:hAnsiTheme="minorHAnsi"/>
    </w:rPr>
  </w:style>
  <w:style w:type="character" w:styleId="Hipercze">
    <w:name w:val="Hyperlink"/>
    <w:basedOn w:val="Domylnaczcionkaakapitu"/>
    <w:uiPriority w:val="99"/>
    <w:unhideWhenUsed/>
    <w:rsid w:val="00A725B5"/>
    <w:rPr>
      <w:color w:val="0563C1" w:themeColor="hyperlink"/>
      <w:u w:val="single"/>
    </w:rPr>
  </w:style>
  <w:style w:type="paragraph" w:styleId="Akapitzlist">
    <w:name w:val="List Paragraph"/>
    <w:aliases w:val="CW_Lista,Wypunktowanie,L1,Numerowanie,Akapit z listą BS,Bullet Number,List Paragraph1,lp1,List Paragraph2,ISCG Numerowanie,lp11,List Paragraph11,Use Case List Paragraph,Body MS Bullet,Podsis rysunku,Colorful List Accent 1,List Paragraph,l"/>
    <w:basedOn w:val="Normalny"/>
    <w:link w:val="AkapitzlistZnak"/>
    <w:uiPriority w:val="34"/>
    <w:qFormat/>
    <w:rsid w:val="00A725B5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 Number Znak,List Paragraph1 Znak,lp1 Znak,List Paragraph2 Znak,ISCG Numerowanie Znak,lp11 Znak,List Paragraph11 Znak,Use Case List Paragraph Znak"/>
    <w:link w:val="Akapitzlist"/>
    <w:uiPriority w:val="34"/>
    <w:qFormat/>
    <w:locked/>
    <w:rsid w:val="00A725B5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A725B5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ezamowienia.gov.pl/mp-client/tenders/ocds-148610-07f79543-2295-4d23-a442-65300dad5c7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2983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Lublinie</Company>
  <LinksUpToDate>false</LinksUpToDate>
  <CharactersWithSpaces>20840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Bogacz Dariusz</dc:creator>
  <cp:keywords/>
  <dc:description/>
  <cp:lastModifiedBy>Bogacz Dariusz</cp:lastModifiedBy>
  <cp:revision>1</cp:revision>
  <dcterms:created xsi:type="dcterms:W3CDTF">2025-12-16T09:59:00Z</dcterms:created>
  <dcterms:modified xsi:type="dcterms:W3CDTF">2025-12-16T10:01:00Z</dcterms:modified>
</cp:coreProperties>
</file>